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644B6C51" w:rsidR="00733A11" w:rsidRPr="005B4A3D" w:rsidRDefault="00733A11" w:rsidP="00DC5013">
      <w:pPr>
        <w:jc w:val="center"/>
        <w:rPr>
          <w:rFonts w:asciiTheme="minorHAnsi" w:hAnsiTheme="minorHAnsi" w:cstheme="minorHAnsi"/>
          <w:b/>
          <w:bCs/>
        </w:rPr>
      </w:pPr>
      <w:r w:rsidRPr="005B4A3D">
        <w:rPr>
          <w:rFonts w:ascii="Calibri" w:hAnsi="Calibri" w:cs="Calibri"/>
          <w:b/>
          <w:bCs/>
        </w:rPr>
        <w:t xml:space="preserve">PREGÃO ELETRÔNICO </w:t>
      </w:r>
      <w:r w:rsidRPr="005B4A3D">
        <w:rPr>
          <w:rFonts w:asciiTheme="minorHAnsi" w:hAnsiTheme="minorHAnsi" w:cstheme="minorHAnsi"/>
          <w:b/>
          <w:bCs/>
        </w:rPr>
        <w:t xml:space="preserve">EDITAL Nº </w:t>
      </w:r>
      <w:r w:rsidR="005033AB" w:rsidRPr="005B4A3D">
        <w:rPr>
          <w:rFonts w:asciiTheme="minorHAnsi" w:hAnsiTheme="minorHAnsi" w:cstheme="minorHAnsi"/>
          <w:b/>
        </w:rPr>
        <w:t>0615</w:t>
      </w:r>
      <w:r w:rsidR="00DB64CE" w:rsidRPr="005B4A3D">
        <w:rPr>
          <w:rFonts w:asciiTheme="minorHAnsi" w:hAnsiTheme="minorHAnsi" w:cstheme="minorHAnsi"/>
          <w:b/>
        </w:rPr>
        <w:t>/</w:t>
      </w:r>
      <w:r w:rsidR="00170C9D" w:rsidRPr="005B4A3D">
        <w:rPr>
          <w:rFonts w:asciiTheme="minorHAnsi" w:hAnsiTheme="minorHAnsi" w:cstheme="minorHAnsi"/>
          <w:b/>
        </w:rPr>
        <w:t>202</w:t>
      </w:r>
      <w:r w:rsidR="003618FC" w:rsidRPr="005B4A3D">
        <w:rPr>
          <w:rFonts w:asciiTheme="minorHAnsi" w:hAnsiTheme="minorHAnsi" w:cstheme="minorHAnsi"/>
          <w:b/>
        </w:rPr>
        <w:t>5</w:t>
      </w:r>
    </w:p>
    <w:p w14:paraId="0F1DE896" w14:textId="77777777" w:rsidR="00972B5B" w:rsidRPr="005B4A3D" w:rsidRDefault="00972B5B">
      <w:pPr>
        <w:jc w:val="center"/>
        <w:rPr>
          <w:rFonts w:ascii="Calibri" w:hAnsi="Calibri" w:cs="Calibri"/>
          <w:b/>
          <w:bCs/>
        </w:rPr>
      </w:pPr>
    </w:p>
    <w:p w14:paraId="7DDCAE09" w14:textId="4C2B7B00" w:rsidR="00FE4B45" w:rsidRPr="005B4A3D" w:rsidRDefault="00733A11" w:rsidP="00FE4B45">
      <w:pPr>
        <w:tabs>
          <w:tab w:val="left" w:pos="2552"/>
        </w:tabs>
        <w:jc w:val="both"/>
        <w:rPr>
          <w:rFonts w:ascii="Calibri" w:hAnsi="Calibri" w:cs="Calibri"/>
        </w:rPr>
      </w:pPr>
      <w:r w:rsidRPr="005B4A3D">
        <w:rPr>
          <w:rFonts w:ascii="Calibri" w:hAnsi="Calibri" w:cs="Calibri"/>
        </w:rPr>
        <w:t xml:space="preserve">A </w:t>
      </w:r>
      <w:r w:rsidR="00936C00" w:rsidRPr="005B4A3D">
        <w:rPr>
          <w:rFonts w:ascii="Calibri" w:hAnsi="Calibri" w:cs="Calibri"/>
          <w:b/>
        </w:rPr>
        <w:t>FUNDAÇÃO UNIVERSIDADE DO ESTADO</w:t>
      </w:r>
      <w:r w:rsidR="003C57D8" w:rsidRPr="005B4A3D">
        <w:rPr>
          <w:rFonts w:ascii="Calibri" w:hAnsi="Calibri" w:cs="Calibri"/>
          <w:b/>
        </w:rPr>
        <w:t xml:space="preserve"> </w:t>
      </w:r>
      <w:r w:rsidR="00936C00" w:rsidRPr="005B4A3D">
        <w:rPr>
          <w:rFonts w:ascii="Calibri" w:hAnsi="Calibri" w:cs="Calibri"/>
          <w:b/>
        </w:rPr>
        <w:t>DE SANTA CATARINA</w:t>
      </w:r>
      <w:r w:rsidR="00936C00" w:rsidRPr="005B4A3D">
        <w:rPr>
          <w:rFonts w:ascii="Calibri" w:hAnsi="Calibri" w:cs="Calibri"/>
        </w:rPr>
        <w:t xml:space="preserve">, </w:t>
      </w:r>
      <w:r w:rsidR="00AB23E9" w:rsidRPr="005B4A3D">
        <w:rPr>
          <w:rFonts w:ascii="Calibri" w:hAnsi="Calibri" w:cs="Calibri"/>
        </w:rPr>
        <w:t xml:space="preserve">com sede na Av. Madre </w:t>
      </w:r>
      <w:proofErr w:type="spellStart"/>
      <w:r w:rsidR="00AB23E9" w:rsidRPr="005B4A3D">
        <w:rPr>
          <w:rFonts w:ascii="Calibri" w:hAnsi="Calibri" w:cs="Calibri"/>
        </w:rPr>
        <w:t>Benvenuta</w:t>
      </w:r>
      <w:proofErr w:type="spellEnd"/>
      <w:r w:rsidR="00AB23E9" w:rsidRPr="005B4A3D">
        <w:rPr>
          <w:rFonts w:ascii="Calibri" w:hAnsi="Calibri" w:cs="Calibri"/>
        </w:rPr>
        <w:t xml:space="preserve">, nº 2007, </w:t>
      </w:r>
      <w:proofErr w:type="spellStart"/>
      <w:r w:rsidR="00AB23E9" w:rsidRPr="005B4A3D">
        <w:rPr>
          <w:rFonts w:ascii="Calibri" w:hAnsi="Calibri" w:cs="Calibri"/>
        </w:rPr>
        <w:t>Itacorubi</w:t>
      </w:r>
      <w:proofErr w:type="spellEnd"/>
      <w:r w:rsidR="00AB23E9" w:rsidRPr="005B4A3D">
        <w:rPr>
          <w:rFonts w:ascii="Calibri" w:hAnsi="Calibri" w:cs="Calibri"/>
        </w:rPr>
        <w:t>, Florianópolis/SC, inscrita</w:t>
      </w:r>
      <w:r w:rsidR="00AB23E9" w:rsidRPr="005B4A3D">
        <w:t xml:space="preserve"> </w:t>
      </w:r>
      <w:r w:rsidR="00AB23E9" w:rsidRPr="005B4A3D">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5033AB" w:rsidRPr="005B4A3D">
            <w:rPr>
              <w:rFonts w:asciiTheme="minorHAnsi" w:hAnsiTheme="minorHAnsi" w:cstheme="minorHAnsi"/>
            </w:rPr>
            <w:t>da Coordenadoria de Licitações e Compras da Reitoria</w:t>
          </w:r>
        </w:sdtContent>
      </w:sdt>
      <w:r w:rsidR="00AB23E9" w:rsidRPr="005B4A3D">
        <w:rPr>
          <w:rFonts w:ascii="Calibri" w:hAnsi="Calibri" w:cs="Calibri"/>
        </w:rPr>
        <w:t xml:space="preserve">, </w:t>
      </w:r>
      <w:r w:rsidRPr="005B4A3D">
        <w:rPr>
          <w:rFonts w:ascii="Calibri" w:hAnsi="Calibri" w:cs="Calibri"/>
        </w:rPr>
        <w:t xml:space="preserve">torna público que fará realizar licitação na modalidade </w:t>
      </w:r>
      <w:r w:rsidR="00AB23E9" w:rsidRPr="005B4A3D">
        <w:rPr>
          <w:rFonts w:ascii="Calibri" w:hAnsi="Calibri" w:cs="Calibri"/>
        </w:rPr>
        <w:t>P</w:t>
      </w:r>
      <w:r w:rsidRPr="005B4A3D">
        <w:rPr>
          <w:rFonts w:ascii="Calibri" w:hAnsi="Calibri" w:cs="Calibri"/>
        </w:rPr>
        <w:t xml:space="preserve">regão </w:t>
      </w:r>
      <w:r w:rsidR="00AB23E9" w:rsidRPr="005B4A3D">
        <w:rPr>
          <w:rFonts w:ascii="Calibri" w:hAnsi="Calibri" w:cs="Calibri"/>
        </w:rPr>
        <w:t>E</w:t>
      </w:r>
      <w:r w:rsidRPr="005B4A3D">
        <w:rPr>
          <w:rFonts w:ascii="Calibri" w:hAnsi="Calibri" w:cs="Calibri"/>
        </w:rPr>
        <w:t>letrônico</w:t>
      </w:r>
      <w:r w:rsidR="00CB6577" w:rsidRPr="005B4A3D">
        <w:rPr>
          <w:rFonts w:ascii="Calibri" w:hAnsi="Calibri" w:cs="Calibri"/>
        </w:rPr>
        <w:t xml:space="preserve"> com o modo de disputa</w:t>
      </w:r>
      <w:r w:rsidR="00CB6577" w:rsidRPr="005B4A3D">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5033AB" w:rsidRPr="005B4A3D">
            <w:rPr>
              <w:rFonts w:asciiTheme="minorHAnsi" w:hAnsiTheme="minorHAnsi" w:cstheme="minorHAnsi"/>
            </w:rPr>
            <w:t>Aberto</w:t>
          </w:r>
        </w:sdtContent>
      </w:sdt>
      <w:r w:rsidR="00CB6577" w:rsidRPr="005B4A3D">
        <w:rPr>
          <w:rFonts w:ascii="Calibri" w:hAnsi="Calibri" w:cs="Calibri"/>
        </w:rPr>
        <w:t xml:space="preserve"> e </w:t>
      </w:r>
      <w:r w:rsidR="007D78C9" w:rsidRPr="005B4A3D">
        <w:rPr>
          <w:rFonts w:ascii="Calibri" w:hAnsi="Calibri" w:cs="Calibri"/>
        </w:rPr>
        <w:t xml:space="preserve">com critério de julgamento de </w:t>
      </w:r>
      <w:r w:rsidR="007D78C9" w:rsidRPr="005B4A3D">
        <w:rPr>
          <w:rFonts w:asciiTheme="minorHAnsi" w:hAnsiTheme="minorHAnsi" w:cstheme="minorHAnsi"/>
        </w:rPr>
        <w:t>menor preço</w:t>
      </w:r>
      <w:r w:rsidR="005B4A3D" w:rsidRPr="005B4A3D">
        <w:rPr>
          <w:rFonts w:asciiTheme="minorHAnsi" w:hAnsiTheme="minorHAnsi" w:cstheme="minorHAnsi"/>
        </w:rPr>
        <w:t xml:space="preserve"> apurado pelo maior desconto</w:t>
      </w:r>
      <w:r w:rsidR="007D78C9" w:rsidRPr="005B4A3D">
        <w:rPr>
          <w:rFonts w:asciiTheme="minorHAnsi" w:hAnsiTheme="minorHAnsi" w:cstheme="minorHAnsi"/>
        </w:rPr>
        <w:t xml:space="preserve">, </w:t>
      </w:r>
      <w:r w:rsidR="00661F91" w:rsidRPr="005B4A3D">
        <w:rPr>
          <w:rFonts w:asciiTheme="minorHAnsi" w:hAnsiTheme="minorHAnsi" w:cstheme="minorHAnsi"/>
        </w:rPr>
        <w:t>para</w:t>
      </w:r>
      <w:r w:rsidR="00661F91" w:rsidRPr="005B4A3D">
        <w:rPr>
          <w:rFonts w:ascii="Calibri" w:hAnsi="Calibri" w:cs="Calibri"/>
        </w:rPr>
        <w:t xml:space="preserve"> selecionar proposta objetivando o </w:t>
      </w:r>
      <w:r w:rsidR="00661F91" w:rsidRPr="005B4A3D">
        <w:rPr>
          <w:rFonts w:ascii="Calibri" w:hAnsi="Calibri" w:cs="Calibri"/>
          <w:b/>
          <w:bCs/>
        </w:rPr>
        <w:t>REGISTRO DE PREÇOS</w:t>
      </w:r>
      <w:r w:rsidRPr="005B4A3D">
        <w:rPr>
          <w:rFonts w:ascii="Calibri" w:hAnsi="Calibri" w:cs="Calibri"/>
        </w:rPr>
        <w:t xml:space="preserve">, </w:t>
      </w:r>
      <w:r w:rsidR="00022519" w:rsidRPr="005B4A3D">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5B4A3D"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42BB3AB2" w:rsidR="006F0DFF" w:rsidRPr="005B4A3D" w:rsidRDefault="006F0DFF" w:rsidP="005033AB">
      <w:pPr>
        <w:jc w:val="both"/>
        <w:rPr>
          <w:rFonts w:ascii="Calibri" w:hAnsi="Calibri" w:cs="Calibri"/>
          <w:b/>
        </w:rPr>
      </w:pPr>
      <w:r w:rsidRPr="005B4A3D">
        <w:rPr>
          <w:rFonts w:ascii="Calibri" w:hAnsi="Calibri" w:cs="Calibri"/>
          <w:b/>
          <w:bCs/>
        </w:rPr>
        <w:t>OBJETO:</w:t>
      </w:r>
      <w:r w:rsidRPr="005B4A3D">
        <w:rPr>
          <w:rFonts w:ascii="Calibri" w:hAnsi="Calibri" w:cs="Calibri"/>
        </w:rPr>
        <w:t xml:space="preserve"> </w:t>
      </w:r>
      <w:bookmarkStart w:id="0" w:name="_Hlk189753805"/>
      <w:r w:rsidR="005033AB" w:rsidRPr="005B4A3D">
        <w:rPr>
          <w:rFonts w:ascii="Calibri" w:hAnsi="Calibri" w:cs="Calibri"/>
          <w:b/>
        </w:rPr>
        <w:t>AQUISIÇÃO DE MATERIAL BIBLIOGRÁFICO (LIVROS NACIONAIS E ESTRANGEIROS E PERIÓDICOS ESTRANGEIROS) PARA ATENDER O SISTEMA DE BIBLIOTECAS DA UDESC</w:t>
      </w:r>
      <w:bookmarkEnd w:id="0"/>
      <w:r w:rsidRPr="005B4A3D">
        <w:rPr>
          <w:rFonts w:ascii="Calibri" w:hAnsi="Calibri" w:cs="Calibri"/>
        </w:rPr>
        <w:t xml:space="preserve">, conforme especificações constantes do </w:t>
      </w:r>
      <w:r w:rsidRPr="005B4A3D">
        <w:rPr>
          <w:rFonts w:ascii="Calibri" w:hAnsi="Calibri" w:cs="Calibri"/>
          <w:b/>
          <w:bCs/>
        </w:rPr>
        <w:t>Anexo I e II.</w:t>
      </w:r>
    </w:p>
    <w:p w14:paraId="1F42779F" w14:textId="77777777" w:rsidR="001C2FC0" w:rsidRPr="00937F04" w:rsidRDefault="001C2FC0">
      <w:pPr>
        <w:jc w:val="both"/>
        <w:rPr>
          <w:rFonts w:ascii="Calibri" w:hAnsi="Calibri" w:cs="Calibri"/>
        </w:rPr>
      </w:pPr>
    </w:p>
    <w:p w14:paraId="4C12F171" w14:textId="453979E3" w:rsidR="00AA13C7" w:rsidRDefault="005033AB">
      <w:pPr>
        <w:jc w:val="both"/>
        <w:rPr>
          <w:rFonts w:ascii="Calibri" w:hAnsi="Calibri" w:cs="Calibri"/>
          <w:b/>
          <w:bCs/>
        </w:rPr>
      </w:pPr>
      <w:r w:rsidRPr="005033AB">
        <w:rPr>
          <w:noProof/>
        </w:rPr>
        <w:drawing>
          <wp:inline distT="0" distB="0" distL="0" distR="0" wp14:anchorId="0FDEC532" wp14:editId="0C44C4AB">
            <wp:extent cx="6296025" cy="127635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96025" cy="1276350"/>
                    </a:xfrm>
                    <a:prstGeom prst="rect">
                      <a:avLst/>
                    </a:prstGeom>
                    <a:noFill/>
                    <a:ln>
                      <a:noFill/>
                    </a:ln>
                  </pic:spPr>
                </pic:pic>
              </a:graphicData>
            </a:graphic>
          </wp:inline>
        </w:drawing>
      </w:r>
    </w:p>
    <w:p w14:paraId="3AFEA0DD" w14:textId="77777777" w:rsidR="005033AB" w:rsidRPr="00FE4B45" w:rsidRDefault="005033AB">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5B4A3D" w:rsidRDefault="00733A11">
      <w:pPr>
        <w:pStyle w:val="Contedodoquadro"/>
        <w:rPr>
          <w:rFonts w:asciiTheme="minorHAnsi" w:hAnsiTheme="minorHAnsi" w:cstheme="minorHAnsi"/>
          <w:b/>
          <w:bCs/>
        </w:rPr>
      </w:pPr>
      <w:r w:rsidRPr="005B4A3D">
        <w:rPr>
          <w:rFonts w:ascii="Calibri" w:hAnsi="Calibri" w:cs="Calibri"/>
          <w:b/>
        </w:rPr>
        <w:t>site:</w:t>
      </w:r>
      <w:r w:rsidRPr="005B4A3D">
        <w:rPr>
          <w:rFonts w:ascii="Calibri" w:hAnsi="Calibri" w:cs="Calibri"/>
          <w:bCs/>
        </w:rPr>
        <w:t xml:space="preserve"> </w:t>
      </w:r>
      <w:hyperlink r:id="rId9" w:history="1">
        <w:r w:rsidRPr="005B4A3D">
          <w:rPr>
            <w:rStyle w:val="Hyperlink"/>
            <w:rFonts w:asciiTheme="minorHAnsi" w:hAnsiTheme="minorHAnsi" w:cstheme="minorHAnsi"/>
          </w:rPr>
          <w:t>http://e-lic.sc.gov.br/</w:t>
        </w:r>
      </w:hyperlink>
    </w:p>
    <w:p w14:paraId="71422136" w14:textId="490E95F5" w:rsidR="00733A11" w:rsidRPr="00F743DA" w:rsidRDefault="00733A11">
      <w:pPr>
        <w:pStyle w:val="Contedodoquadro"/>
        <w:rPr>
          <w:rFonts w:asciiTheme="minorHAnsi" w:hAnsiTheme="minorHAnsi" w:cstheme="minorHAnsi"/>
          <w:szCs w:val="24"/>
        </w:rPr>
      </w:pPr>
      <w:r w:rsidRPr="005B4A3D">
        <w:rPr>
          <w:rFonts w:asciiTheme="minorHAnsi" w:hAnsiTheme="minorHAnsi" w:cstheme="minorHAnsi"/>
          <w:b/>
          <w:bCs/>
        </w:rPr>
        <w:t>e-mail:</w:t>
      </w:r>
      <w:r w:rsidRPr="005B4A3D">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187D8A" w:rsidRPr="005B4A3D">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10"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1"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79EB75B9" w:rsidR="00C95AC7" w:rsidRDefault="00C95AC7" w:rsidP="000A4CFB">
      <w:pPr>
        <w:tabs>
          <w:tab w:val="left" w:pos="2552"/>
        </w:tabs>
        <w:ind w:firstLine="142"/>
        <w:jc w:val="both"/>
        <w:rPr>
          <w:rFonts w:ascii="Calibri" w:hAnsi="Calibri" w:cs="Calibri"/>
          <w:bCs/>
        </w:rPr>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5910395C" w14:textId="5E7561B3" w:rsidR="005B4A3D" w:rsidRDefault="005B4A3D" w:rsidP="000A4CFB">
      <w:pPr>
        <w:tabs>
          <w:tab w:val="left" w:pos="2552"/>
        </w:tabs>
        <w:ind w:firstLine="142"/>
        <w:jc w:val="both"/>
        <w:rPr>
          <w:rFonts w:ascii="Calibri" w:hAnsi="Calibri" w:cs="Calibri"/>
          <w:bCs/>
        </w:rPr>
      </w:pPr>
    </w:p>
    <w:p w14:paraId="583203B7" w14:textId="77777777" w:rsidR="005B4A3D" w:rsidRPr="00C95AC7" w:rsidRDefault="005B4A3D" w:rsidP="000A4CFB">
      <w:pPr>
        <w:tabs>
          <w:tab w:val="left" w:pos="2552"/>
        </w:tabs>
        <w:ind w:firstLine="142"/>
        <w:jc w:val="both"/>
      </w:pP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lastRenderedPageBreak/>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2"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Pr="005B4A3D" w:rsidRDefault="00FE4B45" w:rsidP="00FE4B45">
      <w:pPr>
        <w:tabs>
          <w:tab w:val="left" w:pos="2552"/>
        </w:tabs>
        <w:jc w:val="both"/>
        <w:rPr>
          <w:rFonts w:ascii="Calibri" w:hAnsi="Calibri" w:cs="Calibri"/>
        </w:rPr>
      </w:pPr>
      <w:bookmarkStart w:id="4" w:name="_Hlk66869209"/>
      <w:r>
        <w:rPr>
          <w:rFonts w:ascii="Calibri" w:hAnsi="Calibri" w:cs="Calibri"/>
          <w:b/>
          <w:bCs/>
        </w:rPr>
        <w:lastRenderedPageBreak/>
        <w:t xml:space="preserve">7.6 – </w:t>
      </w:r>
      <w:r w:rsidRPr="00344B7E">
        <w:rPr>
          <w:rFonts w:ascii="Calibri" w:hAnsi="Calibri" w:cs="Calibri"/>
        </w:rPr>
        <w:t xml:space="preserve">O pregoeiro abrirá </w:t>
      </w:r>
      <w:r w:rsidRPr="005B4A3D">
        <w:rPr>
          <w:rFonts w:ascii="Calibri" w:hAnsi="Calibri" w:cs="Calibri"/>
        </w:rPr>
        <w:t xml:space="preserve">os itens/lotes para a recepção de lances, conforme estabelecido no edital. </w:t>
      </w:r>
    </w:p>
    <w:p w14:paraId="68D97CBD" w14:textId="611D7929" w:rsidR="00FE4B45" w:rsidRPr="005B4A3D" w:rsidRDefault="00FE4B45" w:rsidP="00FE4B45">
      <w:pPr>
        <w:tabs>
          <w:tab w:val="left" w:pos="2552"/>
        </w:tabs>
        <w:ind w:firstLine="142"/>
        <w:jc w:val="both"/>
        <w:rPr>
          <w:rFonts w:ascii="Calibri" w:hAnsi="Calibri" w:cs="Calibri"/>
        </w:rPr>
      </w:pPr>
      <w:bookmarkStart w:id="5" w:name="_Hlk66878051"/>
      <w:r w:rsidRPr="005B4A3D">
        <w:rPr>
          <w:rFonts w:ascii="Calibri" w:hAnsi="Calibri" w:cs="Calibri"/>
          <w:b/>
          <w:bCs/>
        </w:rPr>
        <w:t>7.6.1 –</w:t>
      </w:r>
      <w:r w:rsidRPr="005B4A3D">
        <w:rPr>
          <w:rFonts w:ascii="Calibri" w:hAnsi="Calibri" w:cs="Calibri"/>
        </w:rPr>
        <w:t xml:space="preserve"> O intervalo mínimo de diferença de percentuais entre os lances, que incidirá tanto em relação aos lances intermediários quanto em relação à proposta que cobrir a melhor oferta deverá ser de </w:t>
      </w:r>
      <w:r w:rsidR="00F020CC" w:rsidRPr="005B4A3D">
        <w:rPr>
          <w:rFonts w:ascii="Calibri" w:hAnsi="Calibri" w:cs="Calibri"/>
        </w:rPr>
        <w:t>1</w:t>
      </w:r>
      <w:r w:rsidRPr="005B4A3D">
        <w:rPr>
          <w:rFonts w:ascii="Calibri" w:hAnsi="Calibri" w:cs="Calibri"/>
        </w:rPr>
        <w:t>% sobre o valor unitário do item/lote em disputa.</w:t>
      </w:r>
    </w:p>
    <w:p w14:paraId="7A933E1E" w14:textId="51F7357C" w:rsidR="00FE4B45" w:rsidRPr="005B4A3D" w:rsidRDefault="00FE4B45" w:rsidP="00FE4B45">
      <w:pPr>
        <w:tabs>
          <w:tab w:val="left" w:pos="2552"/>
        </w:tabs>
        <w:ind w:firstLine="142"/>
        <w:jc w:val="both"/>
        <w:rPr>
          <w:rFonts w:ascii="Calibri" w:hAnsi="Calibri" w:cs="Calibri"/>
        </w:rPr>
      </w:pPr>
      <w:r w:rsidRPr="005B4A3D">
        <w:rPr>
          <w:rFonts w:ascii="Calibri" w:hAnsi="Calibri" w:cs="Calibri"/>
          <w:b/>
          <w:bCs/>
        </w:rPr>
        <w:t>7.6.1.1 –</w:t>
      </w:r>
      <w:r w:rsidRPr="005B4A3D">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5B4A3D">
        <w:rPr>
          <w:rFonts w:ascii="Calibri" w:hAnsi="Calibri" w:cs="Calibri"/>
        </w:rPr>
        <w:t>Lic</w:t>
      </w:r>
      <w:proofErr w:type="spellEnd"/>
      <w:r w:rsidRPr="005B4A3D">
        <w:rPr>
          <w:rFonts w:ascii="Calibri" w:hAnsi="Calibri" w:cs="Calibri"/>
        </w:rPr>
        <w:t>, para valores em reais.</w:t>
      </w:r>
    </w:p>
    <w:p w14:paraId="13CBC911" w14:textId="5B408177" w:rsidR="003C1D1C" w:rsidRPr="005B4A3D" w:rsidRDefault="003C1D1C" w:rsidP="00FE4B45">
      <w:pPr>
        <w:tabs>
          <w:tab w:val="left" w:pos="2552"/>
        </w:tabs>
        <w:ind w:firstLine="142"/>
        <w:jc w:val="both"/>
        <w:rPr>
          <w:rFonts w:asciiTheme="minorHAnsi" w:hAnsiTheme="minorHAnsi" w:cstheme="minorHAnsi"/>
          <w:b/>
          <w:bCs/>
          <w:u w:val="single"/>
        </w:rPr>
      </w:pPr>
      <w:r w:rsidRPr="005B4A3D">
        <w:rPr>
          <w:rFonts w:ascii="Calibri" w:hAnsi="Calibri" w:cs="Calibri"/>
          <w:b/>
          <w:bCs/>
          <w:u w:val="single"/>
        </w:rPr>
        <w:t>7.6.2 - O modo de disputa deste Pregão é o</w:t>
      </w:r>
      <w:r w:rsidRPr="005B4A3D">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187D8A" w:rsidRPr="005B4A3D">
            <w:rPr>
              <w:rFonts w:asciiTheme="minorHAnsi" w:hAnsiTheme="minorHAnsi" w:cstheme="minorHAnsi"/>
              <w:b/>
              <w:bCs/>
              <w:u w:val="single"/>
            </w:rPr>
            <w:t>Aberto</w:t>
          </w:r>
        </w:sdtContent>
      </w:sdt>
    </w:p>
    <w:p w14:paraId="797FDA52" w14:textId="77777777" w:rsidR="00AC1E88" w:rsidRPr="005B4A3D"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Pr="005B4A3D" w:rsidRDefault="00FE4B45" w:rsidP="003C1D1C">
      <w:pPr>
        <w:tabs>
          <w:tab w:val="left" w:pos="2552"/>
        </w:tabs>
        <w:ind w:firstLine="426"/>
        <w:jc w:val="both"/>
        <w:rPr>
          <w:rFonts w:ascii="Calibri" w:hAnsi="Calibri" w:cs="Calibri"/>
        </w:rPr>
      </w:pPr>
      <w:r w:rsidRPr="005B4A3D">
        <w:rPr>
          <w:rFonts w:ascii="Calibri" w:hAnsi="Calibri" w:cs="Calibri"/>
          <w:b/>
          <w:bCs/>
        </w:rPr>
        <w:t>7.6.2</w:t>
      </w:r>
      <w:r w:rsidR="003C1D1C" w:rsidRPr="005B4A3D">
        <w:rPr>
          <w:rFonts w:ascii="Calibri" w:hAnsi="Calibri" w:cs="Calibri"/>
          <w:b/>
          <w:bCs/>
        </w:rPr>
        <w:t>.1</w:t>
      </w:r>
      <w:r w:rsidRPr="005B4A3D">
        <w:rPr>
          <w:rFonts w:ascii="Calibri" w:hAnsi="Calibri" w:cs="Calibri"/>
          <w:b/>
          <w:bCs/>
        </w:rPr>
        <w:t xml:space="preserve"> – </w:t>
      </w:r>
      <w:r w:rsidR="003C1D1C" w:rsidRPr="005B4A3D">
        <w:rPr>
          <w:rFonts w:ascii="Calibri" w:hAnsi="Calibri" w:cs="Calibri"/>
        </w:rPr>
        <w:t xml:space="preserve">Caso seja adotado para o envio de lances no pregão eletrônico o modo de disputa </w:t>
      </w:r>
      <w:r w:rsidR="003C1D1C" w:rsidRPr="005B4A3D">
        <w:rPr>
          <w:rFonts w:ascii="Calibri" w:hAnsi="Calibri" w:cs="Calibri"/>
          <w:b/>
          <w:bCs/>
        </w:rPr>
        <w:t>"aberto"</w:t>
      </w:r>
      <w:r w:rsidR="003C1D1C" w:rsidRPr="005B4A3D">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5B4A3D">
        <w:rPr>
          <w:rFonts w:ascii="Calibri" w:hAnsi="Calibri" w:cs="Calibri"/>
          <w:b/>
          <w:bCs/>
        </w:rPr>
        <w:t>7.6.</w:t>
      </w:r>
      <w:r w:rsidR="003C1D1C" w:rsidRPr="005B4A3D">
        <w:rPr>
          <w:rFonts w:ascii="Calibri" w:hAnsi="Calibri" w:cs="Calibri"/>
          <w:b/>
          <w:bCs/>
        </w:rPr>
        <w:t>2.1.1</w:t>
      </w:r>
      <w:r w:rsidRPr="005B4A3D">
        <w:rPr>
          <w:rFonts w:ascii="Calibri" w:hAnsi="Calibri" w:cs="Calibri"/>
          <w:b/>
          <w:bCs/>
        </w:rPr>
        <w:t xml:space="preserve"> – </w:t>
      </w:r>
      <w:r w:rsidRPr="005B4A3D">
        <w:rPr>
          <w:rFonts w:ascii="Calibri" w:hAnsi="Calibri" w:cs="Calibri"/>
        </w:rPr>
        <w:t>A etapa de lances da sessão pública terá duração de dez minutos e, após isso, será prorrogada automaticamente pelo sistema quando houver lance</w:t>
      </w:r>
      <w:r w:rsidRPr="00344B7E">
        <w:rPr>
          <w:rFonts w:ascii="Calibri" w:hAnsi="Calibri" w:cs="Calibri"/>
        </w:rPr>
        <w:t xml:space="preserv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0BCB89C5" w:rsidR="003C1D1C" w:rsidRDefault="003C1D1C" w:rsidP="00187D8A">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1A70F4FA" w14:textId="77777777" w:rsidR="00187D8A" w:rsidRDefault="00187D8A" w:rsidP="00187D8A">
      <w:pPr>
        <w:tabs>
          <w:tab w:val="left" w:pos="2552"/>
        </w:tabs>
        <w:ind w:firstLine="567"/>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w:t>
      </w:r>
      <w:r w:rsidRPr="00E83BA1">
        <w:rPr>
          <w:rFonts w:ascii="Calibri" w:hAnsi="Calibri" w:cs="Calibri"/>
        </w:rPr>
        <w:lastRenderedPageBreak/>
        <w:t>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5B4A3D"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 xml:space="preserve">Após a </w:t>
      </w:r>
      <w:r w:rsidRPr="005B4A3D">
        <w:rPr>
          <w:rFonts w:ascii="Calibri" w:hAnsi="Calibri" w:cs="Calibri"/>
        </w:rPr>
        <w:t>entrega dos documentos para habilitação, não será permitida a substituição ou a apresentação de novos documentos, salvo em sede de diligência, para (Lei 14.133/21, art. 64):</w:t>
      </w:r>
    </w:p>
    <w:p w14:paraId="30EB20A0" w14:textId="135CE5F1" w:rsidR="00857953" w:rsidRPr="005B4A3D" w:rsidRDefault="00857953" w:rsidP="00857953">
      <w:pPr>
        <w:pStyle w:val="Corpodetexto"/>
        <w:widowControl w:val="0"/>
        <w:suppressAutoHyphens w:val="0"/>
        <w:spacing w:before="56"/>
        <w:ind w:firstLine="142"/>
        <w:rPr>
          <w:rFonts w:ascii="Calibri" w:hAnsi="Calibri" w:cs="Calibri"/>
        </w:rPr>
      </w:pPr>
      <w:r w:rsidRPr="005B4A3D">
        <w:rPr>
          <w:rFonts w:ascii="Calibri" w:hAnsi="Calibri" w:cs="Calibri"/>
          <w:b/>
          <w:bCs/>
        </w:rPr>
        <w:t>8.7.1 –</w:t>
      </w:r>
      <w:r w:rsidRPr="005B4A3D">
        <w:rPr>
          <w:rFonts w:ascii="Calibri" w:hAnsi="Calibri" w:cs="Calibri"/>
        </w:rPr>
        <w:t xml:space="preserve"> Complementação de informações acerca dos documentos já apresentados pelos licitantes e desde que necessária para apurar fatos existentes à época da abertura do certame; e</w:t>
      </w:r>
    </w:p>
    <w:p w14:paraId="24496D87" w14:textId="5C7955F5" w:rsidR="00857953" w:rsidRPr="005B4A3D"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5B4A3D">
        <w:rPr>
          <w:rFonts w:ascii="Calibri" w:hAnsi="Calibri" w:cs="Calibri"/>
          <w:b/>
          <w:bCs/>
        </w:rPr>
        <w:t>8.7.2 –</w:t>
      </w:r>
      <w:r w:rsidRPr="005B4A3D">
        <w:rPr>
          <w:rFonts w:ascii="Calibri" w:hAnsi="Calibri" w:cs="Calibri"/>
        </w:rPr>
        <w:t xml:space="preserve"> Atualização de documentos cuja validade tenha expirado após a data de recebimento das propostas</w:t>
      </w:r>
      <w:r w:rsidR="00287D56" w:rsidRPr="005B4A3D">
        <w:rPr>
          <w:rFonts w:ascii="Calibri" w:hAnsi="Calibri" w:cs="Calibri"/>
        </w:rPr>
        <w:t>.</w:t>
      </w:r>
    </w:p>
    <w:p w14:paraId="7FB8C41C" w14:textId="77777777" w:rsidR="001112EA" w:rsidRPr="005B4A3D" w:rsidRDefault="001112EA">
      <w:pPr>
        <w:tabs>
          <w:tab w:val="left" w:pos="2552"/>
        </w:tabs>
        <w:jc w:val="both"/>
        <w:rPr>
          <w:rFonts w:ascii="Calibri" w:hAnsi="Calibri" w:cs="Calibri"/>
          <w:sz w:val="20"/>
          <w:szCs w:val="20"/>
        </w:rPr>
      </w:pPr>
    </w:p>
    <w:p w14:paraId="08213FCA" w14:textId="77777777" w:rsidR="00733A11" w:rsidRPr="005B4A3D" w:rsidRDefault="00657F42">
      <w:pPr>
        <w:tabs>
          <w:tab w:val="left" w:pos="2552"/>
        </w:tabs>
        <w:jc w:val="both"/>
        <w:rPr>
          <w:rFonts w:ascii="Calibri" w:hAnsi="Calibri" w:cs="Calibri"/>
          <w:b/>
        </w:rPr>
      </w:pPr>
      <w:r w:rsidRPr="005B4A3D">
        <w:rPr>
          <w:rFonts w:ascii="Calibri" w:hAnsi="Calibri" w:cs="Calibri"/>
          <w:b/>
        </w:rPr>
        <w:t>9</w:t>
      </w:r>
      <w:r w:rsidR="00733A11" w:rsidRPr="005B4A3D">
        <w:rPr>
          <w:rFonts w:ascii="Calibri" w:hAnsi="Calibri" w:cs="Calibri"/>
          <w:b/>
        </w:rPr>
        <w:t xml:space="preserve"> – JULGAMENTO</w:t>
      </w:r>
    </w:p>
    <w:p w14:paraId="7E98DA95" w14:textId="13A84C20" w:rsidR="00733A11" w:rsidRPr="00937F04" w:rsidRDefault="00F45909">
      <w:pPr>
        <w:tabs>
          <w:tab w:val="left" w:pos="2552"/>
          <w:tab w:val="left" w:pos="9107"/>
        </w:tabs>
        <w:jc w:val="both"/>
        <w:rPr>
          <w:rFonts w:ascii="Calibri" w:hAnsi="Calibri" w:cs="Calibri"/>
        </w:rPr>
      </w:pPr>
      <w:r w:rsidRPr="005B4A3D">
        <w:rPr>
          <w:rFonts w:ascii="Calibri" w:hAnsi="Calibri" w:cs="Calibri"/>
          <w:b/>
          <w:bCs/>
        </w:rPr>
        <w:t>9</w:t>
      </w:r>
      <w:r w:rsidR="00733A11" w:rsidRPr="005B4A3D">
        <w:rPr>
          <w:rFonts w:ascii="Calibri" w:hAnsi="Calibri" w:cs="Calibri"/>
          <w:b/>
          <w:bCs/>
        </w:rPr>
        <w:t xml:space="preserve">.1 – </w:t>
      </w:r>
      <w:r w:rsidR="00733A11" w:rsidRPr="005B4A3D">
        <w:rPr>
          <w:rFonts w:ascii="Calibri" w:hAnsi="Calibri" w:cs="Calibri"/>
        </w:rPr>
        <w:t xml:space="preserve">Será considerada primeira classificada, a proposta que, obedecendo às condições, especificações e procedimentos </w:t>
      </w:r>
      <w:r w:rsidRPr="005B4A3D">
        <w:rPr>
          <w:rFonts w:ascii="Calibri" w:hAnsi="Calibri" w:cs="Calibri"/>
        </w:rPr>
        <w:t>d</w:t>
      </w:r>
      <w:r w:rsidR="00733A11" w:rsidRPr="005B4A3D">
        <w:rPr>
          <w:rFonts w:ascii="Calibri" w:hAnsi="Calibri" w:cs="Calibri"/>
        </w:rPr>
        <w:t xml:space="preserve">este edital, apresentar o </w:t>
      </w:r>
      <w:r w:rsidR="00D84E0F" w:rsidRPr="005B4A3D">
        <w:rPr>
          <w:rFonts w:asciiTheme="minorHAnsi" w:hAnsiTheme="minorHAnsi" w:cstheme="minorHAnsi"/>
          <w:b/>
        </w:rPr>
        <w:t xml:space="preserve">menor </w:t>
      </w:r>
      <w:r w:rsidR="00D84E0F" w:rsidRPr="005B4A3D">
        <w:rPr>
          <w:rFonts w:ascii="Calibri" w:hAnsi="Calibri" w:cs="Calibri"/>
          <w:b/>
        </w:rPr>
        <w:t>preço</w:t>
      </w:r>
      <w:r w:rsidR="00187D8A" w:rsidRPr="005B4A3D">
        <w:rPr>
          <w:rFonts w:ascii="Calibri" w:hAnsi="Calibri" w:cs="Calibri"/>
          <w:b/>
        </w:rPr>
        <w:t xml:space="preserve"> apurado pelo maior desconto</w:t>
      </w:r>
      <w:r w:rsidR="00D84E0F" w:rsidRPr="005B4A3D">
        <w:rPr>
          <w:rFonts w:ascii="Calibri" w:hAnsi="Calibri" w:cs="Calibri"/>
        </w:rPr>
        <w:t xml:space="preserve">, </w:t>
      </w:r>
      <w:r w:rsidR="00733A11" w:rsidRPr="005B4A3D">
        <w:rPr>
          <w:rFonts w:ascii="Calibri" w:hAnsi="Calibri" w:cs="Calibri"/>
        </w:rPr>
        <w:t xml:space="preserve">conforme </w:t>
      </w:r>
      <w:r w:rsidR="00733A11" w:rsidRPr="005B4A3D">
        <w:rPr>
          <w:rFonts w:ascii="Calibri" w:hAnsi="Calibri" w:cs="Calibri"/>
          <w:b/>
          <w:bCs/>
        </w:rPr>
        <w:t>Anexo I</w:t>
      </w:r>
      <w:r w:rsidR="00082D65" w:rsidRPr="005B4A3D">
        <w:rPr>
          <w:rFonts w:ascii="Calibri" w:hAnsi="Calibri" w:cs="Calibri"/>
          <w:b/>
          <w:bCs/>
        </w:rPr>
        <w:t>I</w:t>
      </w:r>
      <w:r w:rsidR="00733A11" w:rsidRPr="005B4A3D">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3"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órgão, a 50% (cinquenta por cento) dos quantitativos dos itens registrados na ARP, nem tampouco </w:t>
      </w:r>
      <w:r w:rsidRPr="00662D7D">
        <w:rPr>
          <w:rFonts w:ascii="Calibri" w:hAnsi="Calibri" w:cs="Calibri"/>
          <w:lang w:val="pt-PT"/>
        </w:rPr>
        <w:lastRenderedPageBreak/>
        <w:t>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615F6D">
        <w:rPr>
          <w:rFonts w:ascii="Calibri" w:hAnsi="Calibri"/>
          <w:bCs/>
          <w:highlight w:val="yellow"/>
        </w:rPr>
        <w:t>Índice Nacional de Preços ao Consumidor Amplo - IPCA</w:t>
      </w:r>
      <w:r w:rsidRPr="009F01F0">
        <w:rPr>
          <w:rFonts w:ascii="Calibri" w:hAnsi="Calibri"/>
          <w:bCs/>
        </w:rPr>
        <w:t>,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 xml:space="preserve">de penalidade mais grave, e impedirá o responsável de licitar e contratar no âmbito da </w:t>
      </w:r>
      <w:r w:rsidRPr="00452492">
        <w:rPr>
          <w:rFonts w:ascii="Calibri" w:eastAsia="MS Mincho" w:hAnsi="Calibri" w:cs="Calibri"/>
        </w:rPr>
        <w:lastRenderedPageBreak/>
        <w:t>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5B4A3D"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5B4A3D">
          <w:rPr>
            <w:rStyle w:val="Hyperlink"/>
            <w:rFonts w:ascii="Calibri" w:hAnsi="Calibri" w:cs="Calibri"/>
            <w:bCs/>
          </w:rPr>
          <w:t>https://e-lic.sc.gov.br/</w:t>
        </w:r>
      </w:hyperlink>
      <w:r w:rsidRPr="005B4A3D">
        <w:rPr>
          <w:rFonts w:ascii="Calibri" w:hAnsi="Calibri" w:cs="Calibri"/>
          <w:bCs/>
        </w:rPr>
        <w:t xml:space="preserve"> </w:t>
      </w:r>
      <w:r w:rsidR="008D28D0" w:rsidRPr="005B4A3D">
        <w:rPr>
          <w:rFonts w:ascii="Calibri" w:hAnsi="Calibri" w:cs="Calibri"/>
          <w:bCs/>
        </w:rPr>
        <w:t xml:space="preserve">  </w:t>
      </w:r>
    </w:p>
    <w:p w14:paraId="07C24C31" w14:textId="34A4D194" w:rsidR="008D28D0" w:rsidRPr="003B3B12" w:rsidRDefault="00DC5013" w:rsidP="003B3B12">
      <w:pPr>
        <w:shd w:val="clear" w:color="auto" w:fill="FFFFFF"/>
        <w:ind w:firstLine="142"/>
        <w:jc w:val="both"/>
        <w:rPr>
          <w:rFonts w:ascii="Calibri" w:hAnsi="Calibri" w:cs="Calibri"/>
          <w:bCs/>
        </w:rPr>
      </w:pPr>
      <w:r w:rsidRPr="005B4A3D">
        <w:rPr>
          <w:rFonts w:ascii="Calibri" w:hAnsi="Calibri" w:cs="Calibri"/>
          <w:b/>
        </w:rPr>
        <w:t>14</w:t>
      </w:r>
      <w:r w:rsidR="003B3B12" w:rsidRPr="005B4A3D">
        <w:rPr>
          <w:rFonts w:ascii="Calibri" w:hAnsi="Calibri" w:cs="Calibri"/>
          <w:b/>
        </w:rPr>
        <w:t>.2.2</w:t>
      </w:r>
      <w:r w:rsidR="008D28D0" w:rsidRPr="005B4A3D">
        <w:rPr>
          <w:rFonts w:ascii="Calibri" w:hAnsi="Calibri" w:cs="Calibri"/>
          <w:b/>
        </w:rPr>
        <w:t xml:space="preserve"> –</w:t>
      </w:r>
      <w:r w:rsidR="008D28D0" w:rsidRPr="005B4A3D">
        <w:rPr>
          <w:rFonts w:ascii="Calibri" w:hAnsi="Calibri" w:cs="Calibri"/>
          <w:bCs/>
        </w:rPr>
        <w:t xml:space="preserve"> Vistas ao processo licitatório poderão ser realizadas no endereço </w:t>
      </w:r>
      <w:hyperlink r:id="rId16" w:history="1">
        <w:r w:rsidR="008D28D0" w:rsidRPr="005B4A3D">
          <w:rPr>
            <w:rStyle w:val="Hyperlink"/>
            <w:rFonts w:ascii="Calibri" w:hAnsi="Calibri" w:cs="Calibri"/>
            <w:bCs/>
          </w:rPr>
          <w:t>https://portal.sgpe.sea.sc.gov.br</w:t>
        </w:r>
      </w:hyperlink>
      <w:r w:rsidR="008D28D0" w:rsidRPr="005B4A3D">
        <w:rPr>
          <w:rFonts w:ascii="Calibri" w:hAnsi="Calibri" w:cs="Calibri"/>
          <w:bCs/>
        </w:rPr>
        <w:t xml:space="preserve">, informando o nº do processo UDESC </w:t>
      </w:r>
      <w:r w:rsidR="002F3408" w:rsidRPr="005B4A3D">
        <w:rPr>
          <w:rFonts w:ascii="Calibri" w:hAnsi="Calibri" w:cs="Calibri"/>
          <w:bCs/>
        </w:rPr>
        <w:t>0464</w:t>
      </w:r>
      <w:r w:rsidR="008D28D0" w:rsidRPr="005B4A3D">
        <w:rPr>
          <w:rFonts w:ascii="Calibri" w:hAnsi="Calibri" w:cs="Calibri"/>
          <w:bCs/>
        </w:rPr>
        <w:t>/202</w:t>
      </w:r>
      <w:r w:rsidR="002F3408" w:rsidRPr="005B4A3D">
        <w:rPr>
          <w:rFonts w:ascii="Calibri" w:hAnsi="Calibri" w:cs="Calibri"/>
          <w:bCs/>
        </w:rPr>
        <w:t>5</w:t>
      </w:r>
      <w:r w:rsidR="008D28D0" w:rsidRPr="005B4A3D">
        <w:rPr>
          <w:rFonts w:ascii="Calibri" w:hAnsi="Calibri" w:cs="Calibri"/>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08B081B0" w:rsidR="003206AA" w:rsidRDefault="003206AA">
      <w:pPr>
        <w:jc w:val="both"/>
        <w:rPr>
          <w:rFonts w:ascii="Calibri" w:hAnsi="Calibri" w:cs="Calibri"/>
          <w:szCs w:val="18"/>
        </w:rPr>
      </w:pPr>
    </w:p>
    <w:p w14:paraId="766BFAD3" w14:textId="77777777" w:rsidR="005B4A3D" w:rsidRDefault="005B4A3D">
      <w:pPr>
        <w:jc w:val="both"/>
        <w:rPr>
          <w:rFonts w:ascii="Calibri" w:hAnsi="Calibri" w:cs="Calibri"/>
          <w:szCs w:val="18"/>
        </w:rPr>
      </w:pPr>
    </w:p>
    <w:p w14:paraId="78691D96" w14:textId="7609956A" w:rsidR="003206AA" w:rsidRPr="00D84E0F" w:rsidRDefault="005B4A3D"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F3408" w:rsidRPr="005B4A3D">
            <w:rPr>
              <w:rFonts w:asciiTheme="minorHAnsi" w:hAnsiTheme="minorHAnsi" w:cstheme="minorHAnsi"/>
              <w:b/>
            </w:rPr>
            <w:t>Florianópolis/SC</w:t>
          </w:r>
        </w:sdtContent>
      </w:sdt>
      <w:r w:rsidR="006F0DFF" w:rsidRPr="005B4A3D">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2-12T00:00:00Z">
            <w:dateFormat w:val="d' de 'MMMM' de 'yyyy"/>
            <w:lid w:val="pt-BR"/>
            <w:storeMappedDataAs w:val="dateTime"/>
            <w:calendar w:val="gregorian"/>
          </w:date>
        </w:sdtPr>
        <w:sdtEndPr/>
        <w:sdtContent>
          <w:r w:rsidRPr="005B4A3D">
            <w:rPr>
              <w:rFonts w:asciiTheme="minorHAnsi" w:hAnsiTheme="minorHAnsi" w:cstheme="minorHAnsi"/>
              <w:b/>
            </w:rPr>
            <w:t>12 de fevereiro de 2025</w:t>
          </w:r>
        </w:sdtContent>
      </w:sdt>
      <w:r w:rsidR="00D84E0F" w:rsidRPr="005B4A3D">
        <w:rPr>
          <w:rFonts w:asciiTheme="minorHAnsi" w:hAnsiTheme="minorHAnsi" w:cstheme="minorHAnsi"/>
          <w:b/>
        </w:rPr>
        <w:t>.</w:t>
      </w:r>
    </w:p>
    <w:p w14:paraId="73A0EB1D" w14:textId="27827235" w:rsidR="003206AA" w:rsidRDefault="003206AA" w:rsidP="003206AA">
      <w:pPr>
        <w:jc w:val="center"/>
        <w:rPr>
          <w:rFonts w:ascii="Calibri" w:hAnsi="Calibri" w:cs="Calibri"/>
          <w:b/>
          <w:szCs w:val="18"/>
        </w:rPr>
      </w:pPr>
    </w:p>
    <w:p w14:paraId="526410FA" w14:textId="77777777" w:rsidR="005B4A3D" w:rsidRPr="00F17523" w:rsidRDefault="005B4A3D"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60FAAB7F" w:rsidR="00733A11" w:rsidRDefault="00733A11">
      <w:pPr>
        <w:tabs>
          <w:tab w:val="left" w:pos="204"/>
          <w:tab w:val="left" w:pos="720"/>
        </w:tabs>
        <w:autoSpaceDE w:val="0"/>
        <w:jc w:val="center"/>
        <w:rPr>
          <w:rFonts w:ascii="Calibri" w:hAnsi="Calibri" w:cs="Calibri"/>
          <w:b/>
        </w:rPr>
      </w:pPr>
      <w:r w:rsidRPr="005B4A3D">
        <w:rPr>
          <w:rFonts w:ascii="Calibri" w:hAnsi="Calibri" w:cs="Calibri"/>
          <w:b/>
        </w:rPr>
        <w:t>PREGÃO ELETRÔNICO Nº</w:t>
      </w:r>
      <w:r w:rsidR="002F3408" w:rsidRPr="005B4A3D">
        <w:rPr>
          <w:rFonts w:ascii="Calibri" w:hAnsi="Calibri" w:cs="Calibri"/>
          <w:b/>
        </w:rPr>
        <w:t>0615</w:t>
      </w:r>
      <w:r w:rsidR="00F2392A" w:rsidRPr="005B4A3D">
        <w:rPr>
          <w:rFonts w:ascii="Calibri" w:hAnsi="Calibri" w:cs="Calibri"/>
          <w:b/>
        </w:rPr>
        <w:t>/20</w:t>
      </w:r>
      <w:r w:rsidR="00095A81" w:rsidRPr="005B4A3D">
        <w:rPr>
          <w:rFonts w:ascii="Calibri" w:hAnsi="Calibri" w:cs="Calibri"/>
          <w:b/>
        </w:rPr>
        <w:t>2</w:t>
      </w:r>
      <w:r w:rsidR="003618FC" w:rsidRPr="005B4A3D">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C336D03" w:rsidR="00082D65" w:rsidRPr="005B4A3D" w:rsidRDefault="00082D65" w:rsidP="00082D65">
      <w:pPr>
        <w:jc w:val="center"/>
        <w:rPr>
          <w:rFonts w:ascii="Calibri" w:hAnsi="Calibri" w:cs="Calibri"/>
          <w:b/>
        </w:rPr>
      </w:pPr>
      <w:r w:rsidRPr="005B4A3D">
        <w:rPr>
          <w:rFonts w:ascii="Calibri" w:hAnsi="Calibri" w:cs="Calibri"/>
          <w:b/>
        </w:rPr>
        <w:t xml:space="preserve">PREGÃO ELETRÔNICO Nº </w:t>
      </w:r>
      <w:r w:rsidR="002F3408" w:rsidRPr="005B4A3D">
        <w:rPr>
          <w:rFonts w:ascii="Calibri" w:hAnsi="Calibri" w:cs="Calibri"/>
          <w:b/>
        </w:rPr>
        <w:t>0615</w:t>
      </w:r>
      <w:r w:rsidR="00F2392A" w:rsidRPr="005B4A3D">
        <w:rPr>
          <w:rFonts w:ascii="Calibri" w:hAnsi="Calibri" w:cs="Calibri"/>
          <w:b/>
        </w:rPr>
        <w:t>/20</w:t>
      </w:r>
      <w:r w:rsidR="00095A81" w:rsidRPr="005B4A3D">
        <w:rPr>
          <w:rFonts w:ascii="Calibri" w:hAnsi="Calibri" w:cs="Calibri"/>
          <w:b/>
        </w:rPr>
        <w:t>2</w:t>
      </w:r>
      <w:r w:rsidR="003618FC" w:rsidRPr="005B4A3D">
        <w:rPr>
          <w:rFonts w:ascii="Calibri" w:hAnsi="Calibri" w:cs="Calibri"/>
          <w:b/>
        </w:rPr>
        <w:t>5</w:t>
      </w:r>
    </w:p>
    <w:p w14:paraId="20D91D17" w14:textId="77777777" w:rsidR="00082D65" w:rsidRPr="005B4A3D"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5B4A3D">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2382DF42" w:rsidR="00F971E0" w:rsidRPr="005B4A3D" w:rsidRDefault="00F971E0" w:rsidP="00F971E0">
      <w:pPr>
        <w:pStyle w:val="Ttulo"/>
        <w:rPr>
          <w:rFonts w:ascii="Calibri" w:hAnsi="Calibri"/>
          <w:sz w:val="24"/>
          <w14:shadow w14:blurRad="0" w14:dist="0" w14:dir="0" w14:sx="0" w14:sy="0" w14:kx="0" w14:ky="0" w14:algn="none">
            <w14:srgbClr w14:val="000000"/>
          </w14:shadow>
        </w:rPr>
      </w:pPr>
      <w:r w:rsidRPr="005B4A3D">
        <w:rPr>
          <w:rFonts w:ascii="Calibri" w:hAnsi="Calibri"/>
          <w:sz w:val="24"/>
          <w14:shadow w14:blurRad="0" w14:dist="0" w14:dir="0" w14:sx="0" w14:sy="0" w14:kx="0" w14:ky="0" w14:algn="none">
            <w14:srgbClr w14:val="000000"/>
          </w14:shadow>
        </w:rPr>
        <w:t>PREGÃO ELETRÔNICO nº</w:t>
      </w:r>
      <w:r w:rsidR="002F3408" w:rsidRPr="005B4A3D">
        <w:rPr>
          <w:rFonts w:ascii="Calibri" w:hAnsi="Calibri"/>
          <w:sz w:val="24"/>
          <w14:shadow w14:blurRad="0" w14:dist="0" w14:dir="0" w14:sx="0" w14:sy="0" w14:kx="0" w14:ky="0" w14:algn="none">
            <w14:srgbClr w14:val="000000"/>
          </w14:shadow>
        </w:rPr>
        <w:t xml:space="preserve"> 0615</w:t>
      </w:r>
      <w:r w:rsidRPr="005B4A3D">
        <w:rPr>
          <w:rFonts w:ascii="Calibri" w:hAnsi="Calibri"/>
          <w:sz w:val="24"/>
          <w14:shadow w14:blurRad="0" w14:dist="0" w14:dir="0" w14:sx="0" w14:sy="0" w14:kx="0" w14:ky="0" w14:algn="none">
            <w14:srgbClr w14:val="000000"/>
          </w14:shadow>
        </w:rPr>
        <w:t>/202</w:t>
      </w:r>
      <w:r w:rsidR="003618FC" w:rsidRPr="005B4A3D">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5B4A3D">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t xml:space="preserve">ANEXO </w:t>
      </w:r>
      <w:r>
        <w:rPr>
          <w:rFonts w:cs="Calibri"/>
          <w:b/>
        </w:rPr>
        <w:t>I</w:t>
      </w:r>
      <w:r w:rsidR="00E25007">
        <w:rPr>
          <w:rFonts w:cs="Calibri"/>
          <w:b/>
        </w:rPr>
        <w:t>V</w:t>
      </w:r>
    </w:p>
    <w:p w14:paraId="000E80BE" w14:textId="23E184DB" w:rsidR="00746E60" w:rsidRPr="005B4A3D" w:rsidRDefault="00746E60" w:rsidP="005B4A3D">
      <w:pPr>
        <w:pStyle w:val="Ttulo1"/>
        <w:numPr>
          <w:ilvl w:val="0"/>
          <w:numId w:val="0"/>
        </w:numPr>
        <w:tabs>
          <w:tab w:val="left" w:pos="1134"/>
        </w:tabs>
        <w:jc w:val="center"/>
        <w:rPr>
          <w:rFonts w:ascii="Calibri" w:hAnsi="Calibri" w:cs="Calibri"/>
          <w:bCs/>
          <w:szCs w:val="24"/>
        </w:rPr>
      </w:pPr>
      <w:r w:rsidRPr="005B4A3D">
        <w:rPr>
          <w:rFonts w:ascii="Calibri" w:hAnsi="Calibri" w:cs="Calibri"/>
          <w:bCs/>
          <w:szCs w:val="24"/>
        </w:rPr>
        <w:lastRenderedPageBreak/>
        <w:t xml:space="preserve">PREGÃO ELETRÔNICO nº </w:t>
      </w:r>
      <w:r w:rsidR="002F3408" w:rsidRPr="005B4A3D">
        <w:rPr>
          <w:rFonts w:ascii="Calibri" w:hAnsi="Calibri" w:cs="Calibri"/>
          <w:bCs/>
          <w:szCs w:val="24"/>
        </w:rPr>
        <w:t>0615</w:t>
      </w:r>
      <w:r w:rsidRPr="005B4A3D">
        <w:rPr>
          <w:rFonts w:ascii="Calibri" w:hAnsi="Calibri" w:cs="Calibri"/>
          <w:bCs/>
          <w:szCs w:val="24"/>
        </w:rPr>
        <w:t>/202</w:t>
      </w:r>
      <w:r w:rsidR="003618FC" w:rsidRPr="005B4A3D">
        <w:rPr>
          <w:rFonts w:ascii="Calibri" w:hAnsi="Calibri" w:cs="Calibri"/>
          <w:bCs/>
          <w:szCs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6"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6"/>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59A74EB4" w:rsidR="00746E60" w:rsidRDefault="005B4A3D"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F3408">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2F3408">
          <w:headerReference w:type="default" r:id="rId17"/>
          <w:footerReference w:type="default" r:id="rId18"/>
          <w:type w:val="continuous"/>
          <w:pgSz w:w="11907" w:h="16840" w:code="9"/>
          <w:pgMar w:top="709" w:right="708" w:bottom="794" w:left="1134" w:header="426"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37713F6" w14:textId="0283336D" w:rsidR="00746E60" w:rsidRPr="002F3408" w:rsidRDefault="00746E60" w:rsidP="002F3408">
      <w:pPr>
        <w:ind w:right="27"/>
        <w:jc w:val="center"/>
        <w:rPr>
          <w:rFonts w:ascii="Calibri" w:hAnsi="Calibri" w:cs="Calibri"/>
          <w:b/>
          <w:bCs/>
          <w:sz w:val="22"/>
          <w:szCs w:val="22"/>
        </w:rPr>
      </w:pPr>
      <w:r w:rsidRPr="00AE67EB">
        <w:rPr>
          <w:rFonts w:ascii="Calibri" w:hAnsi="Calibri" w:cs="Calibri"/>
          <w:b/>
          <w:bCs/>
          <w:sz w:val="22"/>
          <w:szCs w:val="22"/>
        </w:rPr>
        <w:t>Contratada 1</w:t>
      </w:r>
    </w:p>
    <w:p w14:paraId="0FD55AC2" w14:textId="0EC65AEA" w:rsidR="00746E60" w:rsidRPr="0034514C" w:rsidRDefault="002F3408" w:rsidP="00746E60">
      <w:pPr>
        <w:ind w:right="27"/>
        <w:jc w:val="center"/>
        <w:rPr>
          <w:rFonts w:ascii="Calibri" w:hAnsi="Calibri" w:cs="Calibri"/>
          <w:i/>
          <w:iCs/>
          <w:sz w:val="22"/>
        </w:rPr>
      </w:pPr>
      <w:r>
        <w:rPr>
          <w:rFonts w:ascii="Calibri" w:hAnsi="Calibri" w:cs="Calibri"/>
          <w:i/>
          <w:iCs/>
          <w:sz w:val="22"/>
        </w:rPr>
        <w:t xml:space="preserve">                                                     </w:t>
      </w:r>
      <w:r w:rsidR="00746E60" w:rsidRPr="0034514C">
        <w:rPr>
          <w:rFonts w:ascii="Calibri" w:hAnsi="Calibri" w:cs="Calibri"/>
          <w:i/>
          <w:iCs/>
          <w:sz w:val="22"/>
        </w:rPr>
        <w:t>(</w:t>
      </w:r>
      <w:r w:rsidR="00746E60">
        <w:rPr>
          <w:rFonts w:ascii="Calibri" w:hAnsi="Calibri" w:cs="Calibri"/>
          <w:i/>
          <w:iCs/>
          <w:sz w:val="22"/>
        </w:rPr>
        <w:t>A</w:t>
      </w:r>
      <w:r w:rsidR="00746E60"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5110C645" w:rsidR="00F81BF6" w:rsidRPr="005B4A3D"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5B4A3D">
        <w:rPr>
          <w:rFonts w:ascii="Calibri" w:hAnsi="Calibri"/>
          <w:sz w:val="24"/>
          <w14:shadow w14:blurRad="0" w14:dist="0" w14:dir="0" w14:sx="0" w14:sy="0" w14:kx="0" w14:ky="0" w14:algn="none">
            <w14:srgbClr w14:val="000000"/>
          </w14:shadow>
        </w:rPr>
        <w:t xml:space="preserve">nº </w:t>
      </w:r>
      <w:r w:rsidR="002F3408" w:rsidRPr="005B4A3D">
        <w:rPr>
          <w:rFonts w:ascii="Calibri" w:hAnsi="Calibri"/>
          <w:sz w:val="24"/>
          <w14:shadow w14:blurRad="0" w14:dist="0" w14:dir="0" w14:sx="0" w14:sy="0" w14:kx="0" w14:ky="0" w14:algn="none">
            <w14:srgbClr w14:val="000000"/>
          </w14:shadow>
        </w:rPr>
        <w:t>0615</w:t>
      </w:r>
      <w:r w:rsidR="00F2392A" w:rsidRPr="005B4A3D">
        <w:rPr>
          <w:rFonts w:ascii="Calibri" w:hAnsi="Calibri"/>
          <w:sz w:val="24"/>
          <w14:shadow w14:blurRad="0" w14:dist="0" w14:dir="0" w14:sx="0" w14:sy="0" w14:kx="0" w14:ky="0" w14:algn="none">
            <w14:srgbClr w14:val="000000"/>
          </w14:shadow>
        </w:rPr>
        <w:t>/20</w:t>
      </w:r>
      <w:r w:rsidR="00095A81" w:rsidRPr="005B4A3D">
        <w:rPr>
          <w:rFonts w:ascii="Calibri" w:hAnsi="Calibri"/>
          <w:sz w:val="24"/>
          <w14:shadow w14:blurRad="0" w14:dist="0" w14:dir="0" w14:sx="0" w14:sy="0" w14:kx="0" w14:ky="0" w14:algn="none">
            <w14:srgbClr w14:val="000000"/>
          </w14:shadow>
        </w:rPr>
        <w:t>2</w:t>
      </w:r>
      <w:r w:rsidR="003618FC" w:rsidRPr="005B4A3D">
        <w:rPr>
          <w:rFonts w:ascii="Calibri" w:hAnsi="Calibri"/>
          <w:sz w:val="24"/>
          <w14:shadow w14:blurRad="0" w14:dist="0" w14:dir="0" w14:sx="0" w14:sy="0" w14:kx="0" w14:ky="0" w14:algn="none">
            <w14:srgbClr w14:val="000000"/>
          </w14:shadow>
        </w:rPr>
        <w:t>5</w:t>
      </w:r>
    </w:p>
    <w:p w14:paraId="55A5FD0D" w14:textId="77777777" w:rsidR="00F81BF6" w:rsidRPr="005B4A3D" w:rsidRDefault="00F81BF6" w:rsidP="00C1105C">
      <w:pPr>
        <w:pStyle w:val="Recuodecorpodetexto2"/>
        <w:spacing w:after="0" w:line="240" w:lineRule="auto"/>
        <w:ind w:left="3827"/>
        <w:jc w:val="both"/>
        <w:rPr>
          <w:rFonts w:ascii="Calibri" w:hAnsi="Calibri"/>
          <w:b/>
        </w:rPr>
      </w:pPr>
      <w:r w:rsidRPr="005B4A3D">
        <w:rPr>
          <w:rFonts w:ascii="Calibri" w:hAnsi="Calibri"/>
          <w:b/>
        </w:rPr>
        <w:t>MINUTA DE CONTRATO</w:t>
      </w:r>
    </w:p>
    <w:p w14:paraId="5BE9C226" w14:textId="77777777" w:rsidR="00C1105C" w:rsidRPr="005B4A3D" w:rsidRDefault="00C1105C" w:rsidP="00C1105C">
      <w:pPr>
        <w:pStyle w:val="Recuodecorpodetexto2"/>
        <w:spacing w:after="0" w:line="240" w:lineRule="auto"/>
        <w:ind w:left="3827"/>
        <w:jc w:val="both"/>
        <w:rPr>
          <w:rFonts w:ascii="Calibri" w:hAnsi="Calibri"/>
          <w:b/>
        </w:rPr>
      </w:pPr>
    </w:p>
    <w:p w14:paraId="31CA1142" w14:textId="07104EFA" w:rsidR="00F81BF6" w:rsidRPr="009B21AF" w:rsidRDefault="00A54DA0" w:rsidP="00F81BF6">
      <w:pPr>
        <w:pStyle w:val="Recuodecorpodetexto2"/>
        <w:spacing w:line="240" w:lineRule="auto"/>
        <w:ind w:left="3827"/>
        <w:jc w:val="both"/>
        <w:rPr>
          <w:rFonts w:ascii="Calibri" w:hAnsi="Calibri"/>
          <w:bCs/>
          <w:sz w:val="22"/>
          <w:szCs w:val="22"/>
        </w:rPr>
      </w:pPr>
      <w:r w:rsidRPr="005B4A3D">
        <w:rPr>
          <w:rFonts w:ascii="Calibri" w:hAnsi="Calibri"/>
          <w:b/>
          <w:sz w:val="22"/>
          <w:szCs w:val="22"/>
        </w:rPr>
        <w:t>AQUISIÇÃO</w:t>
      </w:r>
      <w:r w:rsidR="002F3408" w:rsidRPr="005B4A3D">
        <w:rPr>
          <w:rFonts w:ascii="Calibri" w:hAnsi="Calibri"/>
          <w:b/>
          <w:sz w:val="22"/>
          <w:szCs w:val="22"/>
        </w:rPr>
        <w:t xml:space="preserve"> DE MATERIAL BIBLIOGRÁFICO (LIVROS NACIONAIS E ESTRANGEIROS E PERIÓDICOS ESTRANGEIROS) PARA ATENDER O SISTEMA DE BIBLIOTECAS DA UDESC</w:t>
      </w:r>
      <w:r w:rsidR="002F3408" w:rsidRPr="005B4A3D">
        <w:rPr>
          <w:rFonts w:ascii="Calibri" w:hAnsi="Calibri"/>
          <w:b/>
          <w:bCs/>
          <w:sz w:val="22"/>
          <w:szCs w:val="22"/>
        </w:rPr>
        <w:t xml:space="preserve"> </w:t>
      </w:r>
      <w:r w:rsidR="00F81BF6" w:rsidRPr="005B4A3D">
        <w:rPr>
          <w:rFonts w:ascii="Calibri" w:hAnsi="Calibri"/>
          <w:bCs/>
          <w:sz w:val="22"/>
          <w:szCs w:val="22"/>
        </w:rPr>
        <w:t>QUE ENTRE SI CELEBRAM A FUNDAÇÃO UNIVERSIDADE DO ESTADO DE SANTA CATARINA – UDESC E A EMPRESA ...............</w:t>
      </w:r>
      <w:r w:rsidR="00F81BF6" w:rsidRPr="009B21AF">
        <w:rPr>
          <w:rFonts w:ascii="Calibri" w:hAnsi="Calibri"/>
          <w:bCs/>
          <w:sz w:val="22"/>
          <w:szCs w:val="22"/>
        </w:rPr>
        <w:t xml:space="preserve">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5B4A3D"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w:t>
      </w:r>
      <w:r w:rsidR="00F81BF6" w:rsidRPr="005B4A3D">
        <w:rPr>
          <w:rFonts w:ascii="Calibri" w:hAnsi="Calibri" w:cs="Calibri"/>
          <w:bCs/>
          <w:sz w:val="22"/>
          <w:szCs w:val="22"/>
        </w:rPr>
        <w:t xml:space="preserve">..................................., inscrita no CNPJ sob o nº ............................, doravante denominada CONTRATADA, firmam o presente instrumento de Contrato, </w:t>
      </w:r>
      <w:r w:rsidR="00F81BF6" w:rsidRPr="005B4A3D">
        <w:rPr>
          <w:rFonts w:ascii="Calibri" w:hAnsi="Calibri" w:cs="Calibri"/>
          <w:sz w:val="22"/>
          <w:szCs w:val="22"/>
        </w:rPr>
        <w:t xml:space="preserve">regido pela </w:t>
      </w:r>
      <w:r w:rsidR="00B034D3" w:rsidRPr="005B4A3D">
        <w:rPr>
          <w:rFonts w:ascii="Calibri" w:hAnsi="Calibri" w:cs="Calibri"/>
          <w:sz w:val="22"/>
          <w:szCs w:val="22"/>
        </w:rPr>
        <w:t>Lei Federal nº 14.133, de 01 de abril de 2021</w:t>
      </w:r>
      <w:r w:rsidR="00F81BF6" w:rsidRPr="005B4A3D">
        <w:rPr>
          <w:rFonts w:ascii="Calibri" w:hAnsi="Calibri" w:cs="Calibri"/>
          <w:sz w:val="22"/>
          <w:szCs w:val="22"/>
        </w:rPr>
        <w:t>, demais normas legais federais e estaduais vigentes</w:t>
      </w:r>
      <w:r w:rsidR="00F81BF6" w:rsidRPr="005B4A3D">
        <w:rPr>
          <w:rFonts w:ascii="Calibri" w:hAnsi="Calibri" w:cs="Calibri"/>
          <w:bCs/>
          <w:sz w:val="22"/>
          <w:szCs w:val="22"/>
        </w:rPr>
        <w:t xml:space="preserve"> e pelas seguintes cláusulas e condições:</w:t>
      </w:r>
    </w:p>
    <w:p w14:paraId="05BBCF41" w14:textId="77777777" w:rsidR="00F81BF6" w:rsidRPr="005B4A3D" w:rsidRDefault="00F81BF6" w:rsidP="00F81BF6">
      <w:pPr>
        <w:jc w:val="both"/>
        <w:rPr>
          <w:rFonts w:ascii="Calibri" w:hAnsi="Calibri" w:cs="Calibri"/>
          <w:bCs/>
          <w:sz w:val="22"/>
          <w:szCs w:val="22"/>
        </w:rPr>
      </w:pPr>
    </w:p>
    <w:p w14:paraId="110AB39A" w14:textId="77777777" w:rsidR="00F81BF6" w:rsidRPr="005B4A3D" w:rsidRDefault="00F81BF6" w:rsidP="00F81BF6">
      <w:pPr>
        <w:pStyle w:val="timesnewroman"/>
        <w:suppressAutoHyphens/>
        <w:spacing w:line="240" w:lineRule="auto"/>
        <w:rPr>
          <w:rFonts w:ascii="Calibri" w:hAnsi="Calibri" w:cs="Calibri"/>
          <w:bCs w:val="0"/>
          <w:lang w:eastAsia="zh-CN"/>
        </w:rPr>
      </w:pPr>
      <w:r w:rsidRPr="005B4A3D">
        <w:rPr>
          <w:rFonts w:ascii="Calibri" w:hAnsi="Calibri" w:cs="Calibri"/>
          <w:bCs w:val="0"/>
          <w:lang w:eastAsia="zh-CN"/>
        </w:rPr>
        <w:t>CLÁUSULA PRIMEIRA – Do Objeto e sua Execução</w:t>
      </w:r>
    </w:p>
    <w:p w14:paraId="6298DD41" w14:textId="38A5761D" w:rsidR="00F81BF6" w:rsidRPr="005B4A3D" w:rsidRDefault="00A54DA0" w:rsidP="00F81BF6">
      <w:pPr>
        <w:pStyle w:val="Corpodetexto23"/>
        <w:rPr>
          <w:rFonts w:ascii="Calibri" w:hAnsi="Calibri" w:cs="Calibri"/>
          <w:color w:val="auto"/>
          <w:sz w:val="22"/>
          <w:szCs w:val="22"/>
        </w:rPr>
      </w:pPr>
      <w:r w:rsidRPr="005B4A3D">
        <w:rPr>
          <w:rFonts w:ascii="Calibri" w:hAnsi="Calibri" w:cs="Calibri"/>
          <w:color w:val="auto"/>
          <w:sz w:val="22"/>
          <w:szCs w:val="22"/>
        </w:rPr>
        <w:t xml:space="preserve">Constitui objeto do presente a </w:t>
      </w:r>
      <w:r w:rsidR="002F3408" w:rsidRPr="005B4A3D">
        <w:rPr>
          <w:rFonts w:ascii="Calibri" w:hAnsi="Calibri" w:cs="Calibri"/>
          <w:b/>
          <w:bCs/>
          <w:color w:val="auto"/>
          <w:sz w:val="22"/>
          <w:szCs w:val="22"/>
        </w:rPr>
        <w:t>AQUISIÇÃO DE MATERIAL BIBLIOGRÁFICO (LIVROS NACIONAIS E ESTRANGEIROS E PERIÓDICOS ESTRANGEIROS) PARA ATENDER O SISTEMA DE BIBLIOTECAS DA UDESC</w:t>
      </w:r>
      <w:r w:rsidR="00F81BF6" w:rsidRPr="005B4A3D">
        <w:rPr>
          <w:rFonts w:ascii="Calibri" w:hAnsi="Calibri" w:cs="Calibri"/>
          <w:color w:val="auto"/>
          <w:sz w:val="22"/>
          <w:szCs w:val="22"/>
        </w:rPr>
        <w:t xml:space="preserve">, de acordo com as especificações e condições para execução do objeto, descritos no </w:t>
      </w:r>
      <w:r w:rsidR="00F81BF6" w:rsidRPr="005B4A3D">
        <w:rPr>
          <w:rFonts w:ascii="Calibri" w:hAnsi="Calibri" w:cs="Calibri"/>
          <w:b/>
          <w:bCs/>
          <w:color w:val="auto"/>
          <w:sz w:val="22"/>
          <w:szCs w:val="22"/>
        </w:rPr>
        <w:t>Anexo I</w:t>
      </w:r>
      <w:r w:rsidR="00C50B66" w:rsidRPr="005B4A3D">
        <w:rPr>
          <w:rFonts w:ascii="Calibri" w:hAnsi="Calibri" w:cs="Calibri"/>
          <w:b/>
          <w:bCs/>
          <w:color w:val="auto"/>
          <w:sz w:val="22"/>
          <w:szCs w:val="22"/>
        </w:rPr>
        <w:t xml:space="preserve"> e II</w:t>
      </w:r>
      <w:r w:rsidR="00F81BF6" w:rsidRPr="005B4A3D">
        <w:rPr>
          <w:rFonts w:ascii="Calibri" w:hAnsi="Calibri" w:cs="Calibri"/>
          <w:color w:val="auto"/>
          <w:sz w:val="22"/>
          <w:szCs w:val="22"/>
        </w:rPr>
        <w:t xml:space="preserve"> do Edital d</w:t>
      </w:r>
      <w:r w:rsidR="00C50B66" w:rsidRPr="005B4A3D">
        <w:rPr>
          <w:rFonts w:ascii="Calibri" w:hAnsi="Calibri" w:cs="Calibri"/>
          <w:color w:val="auto"/>
          <w:sz w:val="22"/>
          <w:szCs w:val="22"/>
        </w:rPr>
        <w:t>o</w:t>
      </w:r>
      <w:r w:rsidR="00F81BF6" w:rsidRPr="005B4A3D">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5B4A3D">
        <w:rPr>
          <w:rFonts w:ascii="Calibri" w:hAnsi="Calibri" w:cs="Calibri"/>
          <w:b/>
          <w:bCs/>
          <w:sz w:val="22"/>
          <w:szCs w:val="22"/>
        </w:rPr>
        <w:t xml:space="preserve">PARÁGRAFO ÚNICO – </w:t>
      </w:r>
      <w:r w:rsidRPr="005B4A3D">
        <w:rPr>
          <w:rFonts w:ascii="Calibri" w:hAnsi="Calibri" w:cs="Calibri"/>
          <w:sz w:val="22"/>
          <w:szCs w:val="22"/>
        </w:rPr>
        <w:t>São partes integrantes do Contrato, como se transcritos estivessem, o edital de licitação e seus anexos, os documentos, proposta</w:t>
      </w:r>
      <w:r w:rsidRPr="009B21AF">
        <w:rPr>
          <w:rFonts w:ascii="Calibri" w:hAnsi="Calibri" w:cs="Calibri"/>
          <w:sz w:val="22"/>
          <w:szCs w:val="22"/>
        </w:rPr>
        <w:t xml:space="preserve">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5B4A3D"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 xml:space="preserve">O valor do contrato poderá ser reajustado, </w:t>
      </w:r>
      <w:r w:rsidRPr="005B4A3D">
        <w:rPr>
          <w:rFonts w:ascii="Calibri" w:hAnsi="Calibri"/>
          <w:bCs/>
          <w:sz w:val="22"/>
          <w:szCs w:val="22"/>
        </w:rPr>
        <w:t>desde que solicitado formalmente pela contratada, observado o interregno mínimo de um ano, contado a partir da data-limite para apresentação da proposta e da seguinte forma:</w:t>
      </w:r>
    </w:p>
    <w:p w14:paraId="5BEB4517" w14:textId="77777777" w:rsidR="00F971E0" w:rsidRPr="005B4A3D" w:rsidRDefault="00F971E0" w:rsidP="00F971E0">
      <w:pPr>
        <w:ind w:firstLine="284"/>
        <w:jc w:val="both"/>
        <w:rPr>
          <w:rFonts w:ascii="Calibri" w:hAnsi="Calibri"/>
          <w:bCs/>
          <w:sz w:val="22"/>
          <w:szCs w:val="22"/>
        </w:rPr>
      </w:pPr>
      <w:r w:rsidRPr="005B4A3D">
        <w:rPr>
          <w:rFonts w:ascii="Calibri" w:hAnsi="Calibri"/>
          <w:b/>
          <w:sz w:val="22"/>
          <w:szCs w:val="22"/>
        </w:rPr>
        <w:t>III-A</w:t>
      </w:r>
      <w:r w:rsidRPr="005B4A3D">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5B4A3D" w:rsidRDefault="00F971E0" w:rsidP="00F971E0">
      <w:pPr>
        <w:ind w:firstLine="284"/>
        <w:jc w:val="both"/>
        <w:rPr>
          <w:rFonts w:ascii="Calibri" w:hAnsi="Calibri"/>
          <w:bCs/>
          <w:sz w:val="22"/>
          <w:szCs w:val="22"/>
        </w:rPr>
      </w:pPr>
      <w:r w:rsidRPr="005B4A3D">
        <w:rPr>
          <w:rFonts w:ascii="Calibri" w:hAnsi="Calibri"/>
          <w:b/>
          <w:sz w:val="22"/>
          <w:szCs w:val="22"/>
        </w:rPr>
        <w:t>III-B</w:t>
      </w:r>
      <w:r w:rsidRPr="005B4A3D">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5B4A3D" w:rsidRDefault="00F971E0" w:rsidP="00F971E0">
      <w:pPr>
        <w:ind w:firstLine="284"/>
        <w:jc w:val="both"/>
        <w:rPr>
          <w:rFonts w:ascii="Calibri" w:hAnsi="Calibri"/>
          <w:bCs/>
          <w:sz w:val="22"/>
          <w:szCs w:val="22"/>
        </w:rPr>
      </w:pPr>
      <w:r w:rsidRPr="005B4A3D">
        <w:rPr>
          <w:rFonts w:ascii="Calibri" w:hAnsi="Calibri"/>
          <w:b/>
          <w:sz w:val="22"/>
          <w:szCs w:val="22"/>
        </w:rPr>
        <w:t>III-C</w:t>
      </w:r>
      <w:r w:rsidRPr="005B4A3D">
        <w:rPr>
          <w:rFonts w:ascii="Calibri" w:hAnsi="Calibri"/>
          <w:bCs/>
          <w:sz w:val="22"/>
          <w:szCs w:val="22"/>
        </w:rPr>
        <w:t xml:space="preserve"> Os reajustes a que o contratado </w:t>
      </w:r>
      <w:proofErr w:type="spellStart"/>
      <w:r w:rsidRPr="005B4A3D">
        <w:rPr>
          <w:rFonts w:ascii="Calibri" w:hAnsi="Calibri"/>
          <w:bCs/>
          <w:sz w:val="22"/>
          <w:szCs w:val="22"/>
        </w:rPr>
        <w:t>fizer</w:t>
      </w:r>
      <w:proofErr w:type="spellEnd"/>
      <w:r w:rsidRPr="005B4A3D">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Pr="005B4A3D"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5B4A3D">
        <w:rPr>
          <w:rFonts w:ascii="Calibri" w:hAnsi="Calibri" w:cs="Calibri"/>
          <w:b/>
          <w:szCs w:val="22"/>
        </w:rPr>
        <w:t>IV –</w:t>
      </w:r>
      <w:r w:rsidRPr="005B4A3D">
        <w:rPr>
          <w:rFonts w:ascii="Calibri" w:hAnsi="Calibri" w:cs="Calibri"/>
          <w:bCs/>
          <w:szCs w:val="22"/>
        </w:rPr>
        <w:t xml:space="preserve"> A revisão dos preços poderá ser concedida, pelo CONT</w:t>
      </w:r>
      <w:r w:rsidRPr="009B21AF">
        <w:rPr>
          <w:rFonts w:ascii="Calibri" w:hAnsi="Calibri" w:cs="Calibri"/>
          <w:bCs/>
          <w:szCs w:val="22"/>
        </w:rPr>
        <w:t xml:space="preserve">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63DE104D" w:rsidR="00F81BF6" w:rsidRPr="001112B2" w:rsidRDefault="002F3408" w:rsidP="00D439F8">
            <w:pPr>
              <w:snapToGrid w:val="0"/>
              <w:jc w:val="center"/>
              <w:rPr>
                <w:rFonts w:ascii="Calibri" w:hAnsi="Calibri" w:cs="Calibri"/>
                <w:sz w:val="22"/>
                <w:szCs w:val="22"/>
              </w:rPr>
            </w:pPr>
            <w:r>
              <w:rPr>
                <w:rFonts w:ascii="Calibri" w:hAnsi="Calibri" w:cs="Calibri"/>
                <w:sz w:val="22"/>
                <w:szCs w:val="22"/>
              </w:rPr>
              <w:t>3201</w:t>
            </w:r>
          </w:p>
        </w:tc>
        <w:tc>
          <w:tcPr>
            <w:tcW w:w="4395" w:type="dxa"/>
            <w:tcBorders>
              <w:left w:val="single" w:sz="8" w:space="0" w:color="000000"/>
              <w:bottom w:val="single" w:sz="8" w:space="0" w:color="000000"/>
            </w:tcBorders>
          </w:tcPr>
          <w:p w14:paraId="24C8314E" w14:textId="52ABB671" w:rsidR="00F81BF6" w:rsidRPr="001112B2" w:rsidRDefault="002F3408" w:rsidP="00D439F8">
            <w:pPr>
              <w:snapToGrid w:val="0"/>
              <w:jc w:val="center"/>
              <w:rPr>
                <w:rFonts w:ascii="Calibri" w:hAnsi="Calibri" w:cs="Calibri"/>
                <w:sz w:val="22"/>
                <w:szCs w:val="22"/>
              </w:rPr>
            </w:pPr>
            <w:r>
              <w:rPr>
                <w:rFonts w:ascii="Calibri" w:hAnsi="Calibri" w:cs="Calibri"/>
                <w:sz w:val="22"/>
                <w:szCs w:val="22"/>
              </w:rPr>
              <w:t>1.500.100</w:t>
            </w:r>
          </w:p>
        </w:tc>
        <w:tc>
          <w:tcPr>
            <w:tcW w:w="3117" w:type="dxa"/>
            <w:tcBorders>
              <w:left w:val="single" w:sz="8" w:space="0" w:color="000000"/>
              <w:bottom w:val="single" w:sz="8" w:space="0" w:color="000000"/>
              <w:right w:val="single" w:sz="8" w:space="0" w:color="000000"/>
            </w:tcBorders>
          </w:tcPr>
          <w:p w14:paraId="2F184CD6" w14:textId="4DFEDA9A" w:rsidR="00F81BF6" w:rsidRPr="001112B2" w:rsidRDefault="002F3408" w:rsidP="00D439F8">
            <w:pPr>
              <w:snapToGrid w:val="0"/>
              <w:jc w:val="center"/>
              <w:rPr>
                <w:rFonts w:ascii="Calibri" w:hAnsi="Calibri" w:cs="Calibri"/>
                <w:sz w:val="22"/>
                <w:szCs w:val="22"/>
              </w:rPr>
            </w:pPr>
            <w:r>
              <w:rPr>
                <w:rFonts w:ascii="Calibri" w:hAnsi="Calibri" w:cs="Calibri"/>
                <w:sz w:val="22"/>
                <w:szCs w:val="22"/>
              </w:rPr>
              <w:t>449052</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0BC187D2" w:rsidR="00562F8F" w:rsidRPr="005B4A3D"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w:t>
      </w:r>
      <w:r w:rsidRPr="005B4A3D">
        <w:rPr>
          <w:rFonts w:ascii="Calibri" w:hAnsi="Calibri" w:cs="Calibri"/>
          <w:bCs/>
          <w:szCs w:val="22"/>
        </w:rPr>
        <w:t xml:space="preserve">deste instrumento tem </w:t>
      </w:r>
      <w:r w:rsidR="00562F8F" w:rsidRPr="005B4A3D">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2F3408" w:rsidRPr="005B4A3D">
            <w:rPr>
              <w:rFonts w:asciiTheme="minorHAnsi" w:hAnsiTheme="minorHAnsi" w:cstheme="minorHAnsi"/>
            </w:rPr>
            <w:t>na data de sua assinatura até o encerramento dos créditos orçamentários do ano de sua emissão.</w:t>
          </w:r>
        </w:sdtContent>
      </w:sdt>
    </w:p>
    <w:p w14:paraId="7FB27C83" w14:textId="425F9332" w:rsidR="00F81BF6" w:rsidRPr="005B4A3D" w:rsidRDefault="00F81BF6" w:rsidP="00562F8F">
      <w:pPr>
        <w:ind w:firstLine="142"/>
        <w:jc w:val="both"/>
        <w:rPr>
          <w:rFonts w:ascii="Calibri" w:hAnsi="Calibri" w:cs="Calibri"/>
          <w:b/>
          <w:sz w:val="22"/>
          <w:szCs w:val="22"/>
        </w:rPr>
      </w:pPr>
    </w:p>
    <w:p w14:paraId="7D5FA4A6" w14:textId="77777777" w:rsidR="00F81BF6" w:rsidRPr="005B4A3D" w:rsidRDefault="00F81BF6" w:rsidP="00F81BF6">
      <w:pPr>
        <w:jc w:val="both"/>
        <w:rPr>
          <w:rFonts w:ascii="Calibri" w:hAnsi="Calibri" w:cs="Calibri"/>
          <w:b/>
          <w:sz w:val="22"/>
          <w:szCs w:val="22"/>
        </w:rPr>
      </w:pPr>
      <w:r w:rsidRPr="005B4A3D">
        <w:rPr>
          <w:rFonts w:ascii="Calibri" w:hAnsi="Calibri" w:cs="Calibri"/>
          <w:b/>
          <w:sz w:val="22"/>
          <w:szCs w:val="22"/>
        </w:rPr>
        <w:t>CLÁUSULA QUINTA – Das Obrigações das Partes</w:t>
      </w:r>
    </w:p>
    <w:p w14:paraId="3AECD353" w14:textId="77777777" w:rsidR="00562F8F" w:rsidRPr="005B4A3D" w:rsidRDefault="00562F8F" w:rsidP="00562F8F">
      <w:pPr>
        <w:jc w:val="both"/>
        <w:rPr>
          <w:rFonts w:ascii="Calibri" w:hAnsi="Calibri" w:cs="Calibri"/>
          <w:bCs/>
          <w:color w:val="000000"/>
          <w:sz w:val="22"/>
          <w:szCs w:val="22"/>
        </w:rPr>
      </w:pPr>
      <w:bookmarkStart w:id="7" w:name="_Hlk92890956"/>
      <w:bookmarkStart w:id="8" w:name="_Hlk38559687"/>
      <w:r w:rsidRPr="005B4A3D">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5B4A3D">
        <w:rPr>
          <w:rFonts w:ascii="Calibri" w:hAnsi="Calibri" w:cs="Calibri"/>
          <w:bCs/>
          <w:color w:val="000000"/>
          <w:sz w:val="22"/>
          <w:szCs w:val="22"/>
        </w:rPr>
        <w:t>II    –    A    UDESC    e    a    licitante    vencedora</w:t>
      </w:r>
      <w:r w:rsidRPr="00787F42">
        <w:rPr>
          <w:rFonts w:ascii="Calibri" w:hAnsi="Calibri" w:cs="Calibri"/>
          <w:bCs/>
          <w:color w:val="000000"/>
          <w:sz w:val="22"/>
          <w:szCs w:val="22"/>
        </w:rPr>
        <w:t xml:space="preserve">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5B4A3D"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w:t>
      </w:r>
      <w:r w:rsidRPr="005B4A3D">
        <w:rPr>
          <w:rFonts w:ascii="Calibri" w:hAnsi="Calibri" w:cs="Calibri"/>
          <w:bCs/>
          <w:sz w:val="22"/>
          <w:szCs w:val="22"/>
        </w:rPr>
        <w:t xml:space="preserve">assinam o presente Termo </w:t>
      </w:r>
      <w:r w:rsidR="00AE110C" w:rsidRPr="005B4A3D">
        <w:rPr>
          <w:rFonts w:ascii="Calibri" w:hAnsi="Calibri" w:cs="Calibri"/>
          <w:bCs/>
          <w:sz w:val="22"/>
          <w:szCs w:val="22"/>
        </w:rPr>
        <w:t>D</w:t>
      </w:r>
      <w:r w:rsidR="00C1105C" w:rsidRPr="005B4A3D">
        <w:rPr>
          <w:rFonts w:ascii="Calibri" w:hAnsi="Calibri" w:cs="Calibri"/>
          <w:bCs/>
          <w:sz w:val="22"/>
          <w:szCs w:val="22"/>
        </w:rPr>
        <w:t>igitalmente</w:t>
      </w:r>
      <w:r w:rsidRPr="005B4A3D">
        <w:rPr>
          <w:rFonts w:ascii="Calibri" w:hAnsi="Calibri" w:cs="Calibri"/>
          <w:bCs/>
          <w:sz w:val="22"/>
          <w:szCs w:val="22"/>
        </w:rPr>
        <w:t>.</w:t>
      </w:r>
    </w:p>
    <w:p w14:paraId="0EA63B40" w14:textId="77777777" w:rsidR="00F81BF6" w:rsidRPr="005B4A3D" w:rsidRDefault="00F81BF6" w:rsidP="00F81BF6">
      <w:pPr>
        <w:jc w:val="both"/>
        <w:rPr>
          <w:rFonts w:ascii="Calibri" w:eastAsia="Arial" w:hAnsi="Calibri" w:cs="Calibri"/>
          <w:bCs/>
          <w:sz w:val="22"/>
          <w:szCs w:val="22"/>
        </w:rPr>
      </w:pPr>
      <w:r w:rsidRPr="005B4A3D">
        <w:rPr>
          <w:rFonts w:ascii="Calibri" w:eastAsia="Arial" w:hAnsi="Calibri" w:cs="Calibri"/>
          <w:bCs/>
          <w:sz w:val="22"/>
          <w:szCs w:val="22"/>
        </w:rPr>
        <w:t xml:space="preserve">                                      </w:t>
      </w:r>
    </w:p>
    <w:p w14:paraId="1A3BB05D" w14:textId="0711EDFB" w:rsidR="00F81BF6" w:rsidRPr="005B4A3D" w:rsidRDefault="005B4A3D"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5B4A3D">
            <w:rPr>
              <w:rFonts w:asciiTheme="minorHAnsi" w:hAnsiTheme="minorHAnsi" w:cstheme="minorHAnsi"/>
              <w:b/>
            </w:rPr>
            <w:t>Florianópolis/SC</w:t>
          </w:r>
        </w:sdtContent>
      </w:sdt>
      <w:r w:rsidR="00DC6BAC" w:rsidRPr="005B4A3D">
        <w:rPr>
          <w:rFonts w:ascii="Calibri" w:hAnsi="Calibri" w:cs="Calibri"/>
          <w:bCs/>
          <w:sz w:val="22"/>
          <w:szCs w:val="22"/>
        </w:rPr>
        <w:t>, conforme datas das assinaturas digitais</w:t>
      </w:r>
      <w:r w:rsidR="00F81BF6" w:rsidRPr="005B4A3D">
        <w:rPr>
          <w:rFonts w:ascii="Calibri" w:hAnsi="Calibri" w:cs="Calibri"/>
          <w:bCs/>
          <w:sz w:val="22"/>
          <w:szCs w:val="22"/>
        </w:rPr>
        <w:t>.</w:t>
      </w:r>
    </w:p>
    <w:p w14:paraId="7EE99668" w14:textId="77777777" w:rsidR="00F81BF6" w:rsidRPr="005B4A3D" w:rsidRDefault="00F81BF6" w:rsidP="00F81BF6">
      <w:pPr>
        <w:jc w:val="both"/>
        <w:rPr>
          <w:rFonts w:ascii="Calibri" w:hAnsi="Calibri" w:cs="Calibri"/>
          <w:bCs/>
          <w:sz w:val="22"/>
          <w:szCs w:val="22"/>
        </w:rPr>
      </w:pPr>
      <w:r w:rsidRPr="005B4A3D">
        <w:rPr>
          <w:rFonts w:ascii="Calibri" w:eastAsia="Arial" w:hAnsi="Calibri" w:cs="Calibri"/>
          <w:bCs/>
          <w:sz w:val="22"/>
          <w:szCs w:val="22"/>
        </w:rPr>
        <w:t xml:space="preserve"> </w:t>
      </w:r>
    </w:p>
    <w:p w14:paraId="623BFD94" w14:textId="77777777" w:rsidR="00F81BF6" w:rsidRPr="005B4A3D"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5B4A3D" w:rsidRDefault="00C50B66" w:rsidP="00C50B66">
            <w:pPr>
              <w:ind w:right="27"/>
              <w:jc w:val="center"/>
              <w:rPr>
                <w:rFonts w:ascii="Calibri" w:hAnsi="Calibri" w:cs="Calibri"/>
                <w:i/>
                <w:iCs/>
                <w:sz w:val="22"/>
                <w:u w:val="single"/>
              </w:rPr>
            </w:pPr>
            <w:r w:rsidRPr="005B4A3D">
              <w:rPr>
                <w:rFonts w:ascii="Calibri" w:hAnsi="Calibri" w:cs="Calibri"/>
                <w:i/>
                <w:iCs/>
                <w:sz w:val="22"/>
                <w:u w:val="single"/>
              </w:rPr>
              <w:t>(Assinatura Digital)</w:t>
            </w:r>
          </w:p>
          <w:p w14:paraId="5A879C6C" w14:textId="77777777" w:rsidR="00F81BF6" w:rsidRPr="005B4A3D" w:rsidRDefault="00F81BF6" w:rsidP="00BB2DC6">
            <w:pPr>
              <w:pStyle w:val="WW-Corpodetexto21"/>
              <w:widowControl w:val="0"/>
              <w:rPr>
                <w:rFonts w:ascii="Calibri" w:hAnsi="Calibri" w:cs="Calibri"/>
                <w:sz w:val="22"/>
                <w:szCs w:val="22"/>
              </w:rPr>
            </w:pPr>
            <w:r w:rsidRPr="005B4A3D">
              <w:rPr>
                <w:rFonts w:ascii="Calibri" w:hAnsi="Calibri" w:cs="Calibri"/>
                <w:sz w:val="22"/>
                <w:szCs w:val="22"/>
              </w:rPr>
              <w:t>FUNDAÇÃO UNIVERSIDADE DO ESTADO DE SANTA CATARINA - UDESC</w:t>
            </w:r>
          </w:p>
          <w:p w14:paraId="1F88D2E6" w14:textId="77777777" w:rsidR="00F81BF6" w:rsidRPr="005B4A3D" w:rsidRDefault="00F81BF6" w:rsidP="00BB2DC6">
            <w:pPr>
              <w:pStyle w:val="WW-Corpodetexto21"/>
              <w:widowControl w:val="0"/>
              <w:rPr>
                <w:rFonts w:ascii="Calibri" w:hAnsi="Calibri" w:cs="Calibri"/>
                <w:b/>
                <w:bCs/>
                <w:sz w:val="22"/>
                <w:szCs w:val="22"/>
              </w:rPr>
            </w:pPr>
            <w:r w:rsidRPr="005B4A3D">
              <w:rPr>
                <w:rFonts w:ascii="Calibri" w:hAnsi="Calibri" w:cs="Calibri"/>
                <w:b/>
                <w:bCs/>
                <w:sz w:val="22"/>
                <w:szCs w:val="22"/>
              </w:rPr>
              <w:t>CONTRATANTE</w:t>
            </w:r>
          </w:p>
          <w:p w14:paraId="5F0F781A" w14:textId="77777777" w:rsidR="00F81BF6" w:rsidRPr="005B4A3D" w:rsidRDefault="00F81BF6" w:rsidP="00786340">
            <w:pPr>
              <w:jc w:val="both"/>
              <w:rPr>
                <w:rFonts w:ascii="Calibri" w:hAnsi="Calibri" w:cs="Calibri"/>
                <w:sz w:val="22"/>
                <w:szCs w:val="22"/>
              </w:rPr>
            </w:pPr>
          </w:p>
        </w:tc>
        <w:tc>
          <w:tcPr>
            <w:tcW w:w="795" w:type="dxa"/>
          </w:tcPr>
          <w:p w14:paraId="6F7F6046" w14:textId="77777777" w:rsidR="00F81BF6" w:rsidRPr="005B4A3D" w:rsidRDefault="00F81BF6" w:rsidP="00786340">
            <w:pPr>
              <w:snapToGrid w:val="0"/>
              <w:jc w:val="both"/>
              <w:rPr>
                <w:rFonts w:ascii="Calibri" w:hAnsi="Calibri" w:cs="Calibri"/>
                <w:sz w:val="22"/>
                <w:szCs w:val="22"/>
              </w:rPr>
            </w:pPr>
          </w:p>
        </w:tc>
        <w:tc>
          <w:tcPr>
            <w:tcW w:w="4545" w:type="dxa"/>
          </w:tcPr>
          <w:p w14:paraId="049D4DAD" w14:textId="77777777" w:rsidR="00C50B66" w:rsidRPr="005B4A3D" w:rsidRDefault="00C50B66" w:rsidP="00C50B66">
            <w:pPr>
              <w:ind w:right="27"/>
              <w:jc w:val="center"/>
              <w:rPr>
                <w:rFonts w:ascii="Calibri" w:hAnsi="Calibri" w:cs="Calibri"/>
                <w:i/>
                <w:iCs/>
                <w:sz w:val="22"/>
                <w:u w:val="single"/>
              </w:rPr>
            </w:pPr>
            <w:r w:rsidRPr="005B4A3D">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5B4A3D">
              <w:rPr>
                <w:rFonts w:ascii="Calibri" w:hAnsi="Calibri" w:cs="Calibri"/>
                <w:b/>
                <w:bCs/>
                <w:sz w:val="22"/>
                <w:szCs w:val="22"/>
              </w:rPr>
              <w:t>CONTRATADA</w:t>
            </w:r>
          </w:p>
        </w:tc>
      </w:tr>
    </w:tbl>
    <w:p w14:paraId="6939273C" w14:textId="77777777" w:rsidR="002874CC" w:rsidRDefault="002874CC" w:rsidP="002F3408">
      <w:pPr>
        <w:rPr>
          <w:rFonts w:ascii="Calibri" w:hAnsi="Calibri" w:cs="Arial"/>
          <w:b/>
          <w:sz w:val="22"/>
          <w:szCs w:val="22"/>
        </w:rPr>
      </w:pPr>
      <w:bookmarkStart w:id="9"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9"/>
          <w:footerReference w:type="default" r:id="rId20"/>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9"/>
    <w:p w14:paraId="4A169FA6" w14:textId="77777777" w:rsidR="00F803EB" w:rsidRPr="00E90298" w:rsidRDefault="00F803EB" w:rsidP="00F803EB">
      <w:pPr>
        <w:jc w:val="center"/>
        <w:rPr>
          <w:rFonts w:ascii="Calibri" w:hAnsi="Calibri" w:cs="Arial"/>
          <w:bCs/>
          <w:sz w:val="10"/>
          <w:szCs w:val="10"/>
        </w:rPr>
      </w:pPr>
    </w:p>
    <w:p w14:paraId="60F7720D" w14:textId="6D360FCB" w:rsidR="00F803EB" w:rsidRPr="005B4A3D" w:rsidRDefault="00F803EB" w:rsidP="00F803EB">
      <w:pPr>
        <w:pStyle w:val="Ttulo8"/>
        <w:numPr>
          <w:ilvl w:val="0"/>
          <w:numId w:val="0"/>
        </w:numPr>
        <w:rPr>
          <w:rFonts w:ascii="Calibri" w:hAnsi="Calibri" w:cs="Arial"/>
          <w:bCs w:val="0"/>
          <w:szCs w:val="22"/>
        </w:rPr>
      </w:pPr>
      <w:r w:rsidRPr="005B4A3D">
        <w:rPr>
          <w:rFonts w:ascii="Calibri" w:hAnsi="Calibri" w:cs="Arial"/>
          <w:bCs w:val="0"/>
          <w:szCs w:val="22"/>
        </w:rPr>
        <w:t xml:space="preserve">PREGÃO ELETRÔNICO nº </w:t>
      </w:r>
      <w:r w:rsidR="002F3408" w:rsidRPr="005B4A3D">
        <w:rPr>
          <w:rFonts w:ascii="Calibri" w:hAnsi="Calibri" w:cs="Arial"/>
          <w:bCs w:val="0"/>
          <w:szCs w:val="22"/>
        </w:rPr>
        <w:t>0615</w:t>
      </w:r>
      <w:r w:rsidR="00F2392A" w:rsidRPr="005B4A3D">
        <w:rPr>
          <w:rFonts w:ascii="Calibri" w:hAnsi="Calibri" w:cs="Arial"/>
          <w:bCs w:val="0"/>
          <w:szCs w:val="22"/>
        </w:rPr>
        <w:t>/20</w:t>
      </w:r>
      <w:r w:rsidR="00095A81" w:rsidRPr="005B4A3D">
        <w:rPr>
          <w:rFonts w:ascii="Calibri" w:hAnsi="Calibri" w:cs="Arial"/>
          <w:bCs w:val="0"/>
          <w:szCs w:val="22"/>
        </w:rPr>
        <w:t>2</w:t>
      </w:r>
      <w:r w:rsidR="003618FC" w:rsidRPr="005B4A3D">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13"/>
        <w:gridCol w:w="12807"/>
      </w:tblGrid>
      <w:tr w:rsidR="00F803EB" w:rsidRPr="005B4A3D"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5B4A3D"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5B4A3D" w:rsidRDefault="00F803EB" w:rsidP="00FA48CA">
            <w:pPr>
              <w:ind w:left="-2213"/>
              <w:jc w:val="center"/>
              <w:rPr>
                <w:rFonts w:ascii="Calibri" w:hAnsi="Calibri" w:cs="Arial"/>
                <w:bCs/>
                <w:sz w:val="22"/>
                <w:szCs w:val="22"/>
              </w:rPr>
            </w:pPr>
            <w:r w:rsidRPr="005B4A3D">
              <w:rPr>
                <w:rFonts w:ascii="Calibri" w:hAnsi="Calibri" w:cs="Arial"/>
                <w:bCs/>
                <w:sz w:val="22"/>
                <w:szCs w:val="22"/>
              </w:rPr>
              <w:t>MODELO DE AUTORIZAÇÃO DE FORNECIMENTO</w:t>
            </w:r>
            <w:r w:rsidR="00BB2DC6" w:rsidRPr="005B4A3D">
              <w:rPr>
                <w:rFonts w:ascii="Calibri" w:hAnsi="Calibri" w:cs="Arial"/>
                <w:bCs/>
                <w:sz w:val="22"/>
                <w:szCs w:val="22"/>
              </w:rPr>
              <w:t>/ORDEM DE SERVIÇO</w:t>
            </w:r>
          </w:p>
          <w:p w14:paraId="0E283751" w14:textId="77777777" w:rsidR="00F803EB" w:rsidRPr="005B4A3D" w:rsidRDefault="00F803EB" w:rsidP="00FA48CA">
            <w:pPr>
              <w:spacing w:line="120" w:lineRule="auto"/>
              <w:rPr>
                <w:rFonts w:ascii="Calibri" w:eastAsia="Arial Unicode MS" w:hAnsi="Calibri" w:cs="Arial"/>
                <w:b/>
                <w:sz w:val="22"/>
                <w:szCs w:val="22"/>
              </w:rPr>
            </w:pPr>
          </w:p>
        </w:tc>
      </w:tr>
    </w:tbl>
    <w:p w14:paraId="7B694E1A" w14:textId="278DB1BE" w:rsidR="00F803EB" w:rsidRPr="005B4A3D" w:rsidRDefault="00F803EB" w:rsidP="00F803EB">
      <w:pPr>
        <w:rPr>
          <w:rFonts w:ascii="Calibri" w:hAnsi="Calibri" w:cs="Arial"/>
          <w:sz w:val="20"/>
          <w:szCs w:val="20"/>
        </w:rPr>
      </w:pPr>
      <w:r w:rsidRPr="005B4A3D">
        <w:rPr>
          <w:rFonts w:ascii="Calibri" w:hAnsi="Calibri" w:cs="Arial"/>
          <w:sz w:val="20"/>
          <w:szCs w:val="20"/>
        </w:rPr>
        <w:t xml:space="preserve">Autorização de fornecimento vinculada ao Edital de Pregão Eletrônico nº </w:t>
      </w:r>
      <w:r w:rsidR="00C50B66" w:rsidRPr="005B4A3D">
        <w:rPr>
          <w:rFonts w:ascii="Calibri" w:hAnsi="Calibri" w:cs="Arial"/>
          <w:sz w:val="20"/>
          <w:szCs w:val="20"/>
        </w:rPr>
        <w:t>_____</w:t>
      </w:r>
      <w:r w:rsidR="00F2392A" w:rsidRPr="005B4A3D">
        <w:rPr>
          <w:rFonts w:ascii="Calibri" w:hAnsi="Calibri" w:cs="Arial"/>
          <w:sz w:val="20"/>
          <w:szCs w:val="20"/>
        </w:rPr>
        <w:t>/20</w:t>
      </w:r>
      <w:r w:rsidR="00095A81" w:rsidRPr="005B4A3D">
        <w:rPr>
          <w:rFonts w:ascii="Calibri" w:hAnsi="Calibri" w:cs="Arial"/>
          <w:sz w:val="20"/>
          <w:szCs w:val="20"/>
        </w:rPr>
        <w:t>2</w:t>
      </w:r>
      <w:r w:rsidR="00830189" w:rsidRPr="005B4A3D">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5B4A3D">
        <w:rPr>
          <w:rFonts w:ascii="Calibri" w:hAnsi="Calibri" w:cs="Arial"/>
          <w:sz w:val="20"/>
          <w:szCs w:val="20"/>
        </w:rPr>
        <w:t xml:space="preserve">Autorização de fornecimento / </w:t>
      </w:r>
      <w:r w:rsidRPr="005B4A3D">
        <w:rPr>
          <w:rFonts w:ascii="Calibri" w:hAnsi="Calibri"/>
          <w:sz w:val="20"/>
          <w:szCs w:val="20"/>
        </w:rPr>
        <w:t>Ordem de Serviço nº ______/20</w:t>
      </w:r>
      <w:r w:rsidR="00095A81" w:rsidRPr="005B4A3D">
        <w:rPr>
          <w:rFonts w:ascii="Calibri" w:hAnsi="Calibri"/>
          <w:sz w:val="20"/>
          <w:szCs w:val="20"/>
        </w:rPr>
        <w:t>2</w:t>
      </w:r>
      <w:r w:rsidR="00830189" w:rsidRPr="005B4A3D">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132343B9" w:rsidR="007A6B3A" w:rsidRPr="005B4A3D"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5B4A3D">
        <w:rPr>
          <w:rFonts w:ascii="Calibri" w:hAnsi="Calibri"/>
          <w:b w:val="0"/>
          <w:szCs w:val="22"/>
          <w:lang w:val="pt-PT"/>
        </w:rPr>
        <w:t xml:space="preserve">Nº </w:t>
      </w:r>
      <w:r w:rsidR="002F3408" w:rsidRPr="005B4A3D">
        <w:rPr>
          <w:rFonts w:ascii="Calibri" w:hAnsi="Calibri"/>
          <w:b w:val="0"/>
          <w:szCs w:val="22"/>
          <w:lang w:val="pt-PT"/>
        </w:rPr>
        <w:t>0615</w:t>
      </w:r>
      <w:r w:rsidR="00F2392A" w:rsidRPr="005B4A3D">
        <w:rPr>
          <w:rFonts w:ascii="Calibri" w:hAnsi="Calibri"/>
          <w:b w:val="0"/>
          <w:szCs w:val="22"/>
          <w:lang w:val="pt-PT"/>
        </w:rPr>
        <w:t>/20</w:t>
      </w:r>
      <w:r w:rsidR="00095A81" w:rsidRPr="005B4A3D">
        <w:rPr>
          <w:rFonts w:ascii="Calibri" w:hAnsi="Calibri"/>
          <w:b w:val="0"/>
          <w:szCs w:val="22"/>
          <w:lang w:val="pt-PT"/>
        </w:rPr>
        <w:t>2</w:t>
      </w:r>
      <w:r w:rsidR="003618FC" w:rsidRPr="005B4A3D">
        <w:rPr>
          <w:rFonts w:ascii="Calibri" w:hAnsi="Calibri"/>
          <w:b w:val="0"/>
          <w:szCs w:val="22"/>
          <w:lang w:val="pt-PT"/>
        </w:rPr>
        <w:t>5</w:t>
      </w:r>
    </w:p>
    <w:p w14:paraId="3A057C9A" w14:textId="77777777" w:rsidR="007A6B3A" w:rsidRPr="005B4A3D"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B4A3D">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187D8A" w:rsidRDefault="00187D8A">
      <w:r>
        <w:separator/>
      </w:r>
    </w:p>
  </w:endnote>
  <w:endnote w:type="continuationSeparator" w:id="0">
    <w:p w14:paraId="7E2AAA9C" w14:textId="77777777" w:rsidR="00187D8A" w:rsidRDefault="0018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2DD61967" w:rsidR="00187D8A" w:rsidRDefault="00187D8A" w:rsidP="00352F71">
    <w:pPr>
      <w:pStyle w:val="Rodap"/>
      <w:tabs>
        <w:tab w:val="clear" w:pos="4419"/>
        <w:tab w:val="center" w:pos="0"/>
      </w:tabs>
      <w:rPr>
        <w:color w:val="0000FF"/>
        <w:sz w:val="14"/>
      </w:rPr>
    </w:pPr>
    <w:r w:rsidRPr="005B4A3D">
      <w:rPr>
        <w:sz w:val="14"/>
      </w:rPr>
      <w:t xml:space="preserve">PE 0615/2025                                                                                                                                                                                                                                           Página </w:t>
    </w:r>
    <w:r w:rsidRPr="005B4A3D">
      <w:rPr>
        <w:sz w:val="14"/>
      </w:rPr>
      <w:fldChar w:fldCharType="begin"/>
    </w:r>
    <w:r w:rsidRPr="005B4A3D">
      <w:rPr>
        <w:sz w:val="14"/>
      </w:rPr>
      <w:instrText xml:space="preserve"> PAGE </w:instrText>
    </w:r>
    <w:r w:rsidRPr="005B4A3D">
      <w:rPr>
        <w:sz w:val="14"/>
      </w:rPr>
      <w:fldChar w:fldCharType="separate"/>
    </w:r>
    <w:r w:rsidRPr="005B4A3D">
      <w:rPr>
        <w:noProof/>
        <w:sz w:val="14"/>
      </w:rPr>
      <w:t>16</w:t>
    </w:r>
    <w:r w:rsidRPr="005B4A3D">
      <w:rPr>
        <w:sz w:val="14"/>
      </w:rPr>
      <w:fldChar w:fldCharType="end"/>
    </w:r>
    <w:r w:rsidRPr="005B4A3D">
      <w:rPr>
        <w:sz w:val="14"/>
      </w:rPr>
      <w:t xml:space="preserve"> de </w:t>
    </w:r>
    <w:r w:rsidRPr="005B4A3D">
      <w:rPr>
        <w:sz w:val="14"/>
      </w:rPr>
      <w:fldChar w:fldCharType="begin"/>
    </w:r>
    <w:r w:rsidRPr="005B4A3D">
      <w:rPr>
        <w:sz w:val="14"/>
      </w:rPr>
      <w:instrText xml:space="preserve"> NUMPAGES \*Arabic </w:instrText>
    </w:r>
    <w:r w:rsidRPr="005B4A3D">
      <w:rPr>
        <w:sz w:val="14"/>
      </w:rPr>
      <w:fldChar w:fldCharType="separate"/>
    </w:r>
    <w:r w:rsidRPr="005B4A3D">
      <w:rPr>
        <w:noProof/>
        <w:sz w:val="14"/>
      </w:rPr>
      <w:t>18</w:t>
    </w:r>
    <w:r w:rsidRPr="005B4A3D">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187D8A" w:rsidRPr="00562F8F" w:rsidRDefault="00187D8A"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187D8A" w:rsidRDefault="00187D8A">
      <w:r>
        <w:separator/>
      </w:r>
    </w:p>
  </w:footnote>
  <w:footnote w:type="continuationSeparator" w:id="0">
    <w:p w14:paraId="18331152" w14:textId="77777777" w:rsidR="00187D8A" w:rsidRDefault="00187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187D8A" w:rsidRDefault="00187D8A">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6"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187D8A" w:rsidRPr="006A59DF" w:rsidRDefault="00187D8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187D8A" w:rsidRDefault="00187D8A"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187D8A" w:rsidRDefault="00187D8A">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547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87D8A"/>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3408"/>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33AB"/>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A3D"/>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0189"/>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547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ortaldecompras.sc.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f.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e-lic.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84236"/>
    <w:rsid w:val="003F7607"/>
    <w:rsid w:val="004B2F91"/>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2AC65-4836-4FBF-9CB9-B7779721D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1742</TotalTime>
  <Pages>23</Pages>
  <Words>10719</Words>
  <Characters>57884</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68467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Usuário(a)</cp:lastModifiedBy>
  <cp:revision>78</cp:revision>
  <cp:lastPrinted>2025-02-12T20:00:00Z</cp:lastPrinted>
  <dcterms:created xsi:type="dcterms:W3CDTF">2020-05-14T18:48:00Z</dcterms:created>
  <dcterms:modified xsi:type="dcterms:W3CDTF">2025-02-12T20:03:00Z</dcterms:modified>
</cp:coreProperties>
</file>